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9F53D" w14:textId="77777777" w:rsidR="005339C3" w:rsidRPr="00773710" w:rsidRDefault="00773710" w:rsidP="00773710">
      <w:pPr>
        <w:jc w:val="right"/>
        <w:rPr>
          <w:rFonts w:ascii="Calibri" w:hAnsi="Calibri" w:cs="Calibri"/>
          <w:b/>
        </w:rPr>
      </w:pPr>
      <w:r w:rsidRPr="00773710">
        <w:rPr>
          <w:rFonts w:ascii="Calibri" w:hAnsi="Calibri" w:cs="Calibri"/>
          <w:b/>
        </w:rPr>
        <w:t>Allegato 11</w:t>
      </w:r>
      <w:r w:rsidR="00356FB8" w:rsidRPr="00773710">
        <w:rPr>
          <w:rFonts w:ascii="Calibri" w:hAnsi="Calibri" w:cs="Calibri"/>
          <w:b/>
        </w:rPr>
        <w:t xml:space="preserve">              </w:t>
      </w:r>
    </w:p>
    <w:p w14:paraId="1B31F749" w14:textId="77777777" w:rsidR="00356FB8" w:rsidRPr="005853BB" w:rsidRDefault="00356FB8">
      <w:pPr>
        <w:rPr>
          <w:rFonts w:ascii="Calibri" w:hAnsi="Calibri" w:cs="Calibri"/>
          <w:sz w:val="22"/>
        </w:rPr>
      </w:pPr>
      <w:r w:rsidRPr="005853BB">
        <w:rPr>
          <w:rFonts w:ascii="Calibri" w:hAnsi="Calibri" w:cs="Calibri"/>
          <w:bCs/>
          <w:sz w:val="32"/>
          <w:szCs w:val="32"/>
        </w:rPr>
        <w:t xml:space="preserve">           </w:t>
      </w:r>
      <w:r w:rsidRPr="005853BB">
        <w:rPr>
          <w:rFonts w:ascii="Calibri" w:hAnsi="Calibri" w:cs="Calibri"/>
          <w:sz w:val="32"/>
          <w:szCs w:val="32"/>
        </w:rPr>
        <w:t xml:space="preserve">                      </w:t>
      </w:r>
      <w:r w:rsidR="005176FC" w:rsidRPr="005853BB">
        <w:rPr>
          <w:rFonts w:ascii="Calibri" w:hAnsi="Calibri" w:cs="Calibri"/>
          <w:sz w:val="32"/>
          <w:szCs w:val="32"/>
        </w:rPr>
        <w:t xml:space="preserve">                              </w:t>
      </w:r>
      <w:r w:rsidRPr="005853BB">
        <w:rPr>
          <w:rFonts w:ascii="Calibri" w:hAnsi="Calibri" w:cs="Calibri"/>
          <w:sz w:val="32"/>
          <w:szCs w:val="32"/>
        </w:rPr>
        <w:t xml:space="preserve">                                                                    </w:t>
      </w:r>
    </w:p>
    <w:p w14:paraId="66E861FE" w14:textId="77777777" w:rsidR="00356FB8" w:rsidRPr="005853BB" w:rsidRDefault="005339C3" w:rsidP="005339C3">
      <w:pPr>
        <w:pStyle w:val="Titolo"/>
        <w:ind w:firstLine="0"/>
        <w:jc w:val="left"/>
        <w:rPr>
          <w:rFonts w:ascii="Calibri" w:hAnsi="Calibri" w:cs="Calibri"/>
        </w:rPr>
      </w:pPr>
      <w:bookmarkStart w:id="0" w:name="_Toc400449296"/>
      <w:bookmarkStart w:id="1" w:name="_Toc401304753"/>
      <w:r>
        <w:rPr>
          <w:rFonts w:ascii="Calibri" w:hAnsi="Calibri" w:cs="Calibri"/>
        </w:rPr>
        <w:t xml:space="preserve">CONVENZIONE TIROCINIO </w:t>
      </w:r>
      <w:r w:rsidR="0005130E" w:rsidRPr="005853BB">
        <w:rPr>
          <w:rFonts w:ascii="Calibri" w:hAnsi="Calibri" w:cs="Calibri"/>
        </w:rPr>
        <w:t>PERCORSI IeFP (QUALIFICA)</w:t>
      </w:r>
      <w:bookmarkEnd w:id="0"/>
      <w:bookmarkEnd w:id="1"/>
    </w:p>
    <w:p w14:paraId="7C042922" w14:textId="77777777" w:rsidR="00356FB8" w:rsidRPr="005853BB" w:rsidRDefault="00356FB8">
      <w:pPr>
        <w:tabs>
          <w:tab w:val="left" w:pos="851"/>
          <w:tab w:val="left" w:pos="1702"/>
        </w:tabs>
        <w:ind w:right="-1"/>
        <w:jc w:val="both"/>
        <w:rPr>
          <w:rFonts w:ascii="Calibri" w:hAnsi="Calibri" w:cs="Calibri"/>
        </w:rPr>
      </w:pPr>
    </w:p>
    <w:p w14:paraId="46AAF1B7"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rPr>
        <w:t xml:space="preserve">L'anno duemila__________, addì __________________, </w:t>
      </w:r>
    </w:p>
    <w:p w14:paraId="2707D6C5" w14:textId="77777777" w:rsidR="00356FB8" w:rsidRPr="005853BB" w:rsidRDefault="00356FB8">
      <w:pPr>
        <w:tabs>
          <w:tab w:val="left" w:pos="851"/>
          <w:tab w:val="left" w:pos="1702"/>
        </w:tabs>
        <w:spacing w:line="360" w:lineRule="auto"/>
        <w:ind w:right="-1"/>
        <w:jc w:val="center"/>
        <w:rPr>
          <w:rFonts w:ascii="Calibri" w:hAnsi="Calibri" w:cs="Calibri"/>
          <w:b/>
        </w:rPr>
      </w:pPr>
    </w:p>
    <w:p w14:paraId="72C6FC82" w14:textId="77777777" w:rsidR="00356FB8" w:rsidRPr="005853BB" w:rsidRDefault="00356FB8">
      <w:pPr>
        <w:tabs>
          <w:tab w:val="left" w:pos="851"/>
          <w:tab w:val="left" w:pos="1702"/>
        </w:tabs>
        <w:spacing w:line="360" w:lineRule="auto"/>
        <w:ind w:right="-1"/>
        <w:jc w:val="center"/>
        <w:rPr>
          <w:rFonts w:ascii="Calibri" w:hAnsi="Calibri" w:cs="Calibri"/>
          <w:b/>
        </w:rPr>
      </w:pPr>
      <w:r w:rsidRPr="005853BB">
        <w:rPr>
          <w:rFonts w:ascii="Calibri" w:hAnsi="Calibri" w:cs="Calibri"/>
          <w:b/>
        </w:rPr>
        <w:t>TRA</w:t>
      </w:r>
    </w:p>
    <w:p w14:paraId="56D2093A" w14:textId="77777777" w:rsidR="00356FB8" w:rsidRPr="005853BB" w:rsidRDefault="00356FB8">
      <w:pPr>
        <w:tabs>
          <w:tab w:val="left" w:pos="851"/>
          <w:tab w:val="left" w:pos="1702"/>
        </w:tabs>
        <w:spacing w:line="360" w:lineRule="auto"/>
        <w:ind w:right="-1"/>
        <w:jc w:val="both"/>
        <w:rPr>
          <w:rFonts w:ascii="Calibri" w:hAnsi="Calibri" w:cs="Calibri"/>
        </w:rPr>
      </w:pPr>
    </w:p>
    <w:p w14:paraId="52B8D59A" w14:textId="77777777" w:rsidR="00356FB8" w:rsidRPr="005853BB" w:rsidRDefault="0095258D">
      <w:pPr>
        <w:tabs>
          <w:tab w:val="left" w:pos="851"/>
          <w:tab w:val="left" w:pos="1702"/>
        </w:tabs>
        <w:spacing w:line="360" w:lineRule="auto"/>
        <w:ind w:right="-1"/>
        <w:jc w:val="both"/>
        <w:rPr>
          <w:rFonts w:ascii="Calibri" w:hAnsi="Calibri" w:cs="Calibri"/>
        </w:rPr>
      </w:pPr>
      <w:r>
        <w:rPr>
          <w:rFonts w:ascii="Calibri" w:hAnsi="Calibri" w:cs="Calibri"/>
        </w:rPr>
        <w:t xml:space="preserve">L’istituzione scolastica/formativa </w:t>
      </w:r>
      <w:r w:rsidR="00356FB8" w:rsidRPr="005853BB">
        <w:rPr>
          <w:rFonts w:ascii="Calibri" w:hAnsi="Calibri" w:cs="Calibri"/>
        </w:rPr>
        <w:t>………………………………………… d</w:t>
      </w:r>
      <w:r w:rsidR="00C33A0F">
        <w:rPr>
          <w:rFonts w:ascii="Calibri" w:hAnsi="Calibri" w:cs="Calibri"/>
        </w:rPr>
        <w:t>i seguito indicata/o “Soggetto a</w:t>
      </w:r>
      <w:r w:rsidR="00356FB8" w:rsidRPr="005853BB">
        <w:rPr>
          <w:rFonts w:ascii="Calibri" w:hAnsi="Calibri" w:cs="Calibri"/>
        </w:rPr>
        <w:t>ttuatore”, con sede in …………………</w:t>
      </w:r>
      <w:proofErr w:type="gramStart"/>
      <w:r w:rsidR="00356FB8" w:rsidRPr="005853BB">
        <w:rPr>
          <w:rFonts w:ascii="Calibri" w:hAnsi="Calibri" w:cs="Calibri"/>
        </w:rPr>
        <w:t>…(</w:t>
      </w:r>
      <w:proofErr w:type="gramEnd"/>
      <w:r w:rsidR="00356FB8" w:rsidRPr="005853BB">
        <w:rPr>
          <w:rFonts w:ascii="Calibri" w:hAnsi="Calibri" w:cs="Calibri"/>
        </w:rPr>
        <w:t>C.F. …………………….., Partita IVA ……………………), nella persona del Legale Rappresentante …………………………………………………. nato a …………………… il …………, domiciliato per la carica in …………………Via…………………</w:t>
      </w:r>
    </w:p>
    <w:p w14:paraId="17E7657E" w14:textId="77777777" w:rsidR="00356FB8" w:rsidRPr="005853BB" w:rsidRDefault="00356FB8">
      <w:pPr>
        <w:tabs>
          <w:tab w:val="left" w:pos="851"/>
          <w:tab w:val="left" w:pos="1702"/>
        </w:tabs>
        <w:spacing w:line="360" w:lineRule="auto"/>
        <w:ind w:right="-1"/>
        <w:jc w:val="both"/>
        <w:rPr>
          <w:rFonts w:ascii="Calibri" w:hAnsi="Calibri" w:cs="Calibri"/>
        </w:rPr>
      </w:pPr>
    </w:p>
    <w:p w14:paraId="232D3F82" w14:textId="77777777" w:rsidR="00356FB8" w:rsidRPr="005853BB" w:rsidRDefault="00356FB8">
      <w:pPr>
        <w:tabs>
          <w:tab w:val="left" w:pos="851"/>
          <w:tab w:val="left" w:pos="1702"/>
        </w:tabs>
        <w:spacing w:line="360" w:lineRule="auto"/>
        <w:ind w:right="-1"/>
        <w:jc w:val="center"/>
        <w:rPr>
          <w:rFonts w:ascii="Calibri" w:hAnsi="Calibri" w:cs="Calibri"/>
        </w:rPr>
      </w:pPr>
      <w:r w:rsidRPr="005853BB">
        <w:rPr>
          <w:rFonts w:ascii="Calibri" w:hAnsi="Calibri" w:cs="Calibri"/>
          <w:b/>
        </w:rPr>
        <w:t>E</w:t>
      </w:r>
    </w:p>
    <w:p w14:paraId="19EA2290" w14:textId="77777777" w:rsidR="00356FB8" w:rsidRPr="005853BB" w:rsidRDefault="00356FB8">
      <w:pPr>
        <w:tabs>
          <w:tab w:val="left" w:pos="851"/>
          <w:tab w:val="left" w:pos="1702"/>
        </w:tabs>
        <w:spacing w:line="360" w:lineRule="auto"/>
        <w:ind w:right="-1"/>
        <w:jc w:val="both"/>
        <w:rPr>
          <w:rFonts w:ascii="Calibri" w:hAnsi="Calibri" w:cs="Calibri"/>
        </w:rPr>
      </w:pPr>
    </w:p>
    <w:p w14:paraId="22DD689A" w14:textId="7D9AE531" w:rsidR="00356FB8" w:rsidRPr="005853BB" w:rsidRDefault="00D357D6" w:rsidP="00CF73B3">
      <w:pPr>
        <w:tabs>
          <w:tab w:val="left" w:pos="851"/>
          <w:tab w:val="left" w:pos="1702"/>
        </w:tabs>
        <w:spacing w:line="360" w:lineRule="auto"/>
        <w:ind w:right="-1"/>
        <w:jc w:val="both"/>
        <w:rPr>
          <w:rFonts w:ascii="Calibri" w:hAnsi="Calibri" w:cs="Calibri"/>
          <w:sz w:val="22"/>
          <w:szCs w:val="22"/>
        </w:rPr>
      </w:pPr>
      <w:r>
        <w:rPr>
          <w:rFonts w:ascii="Calibri" w:hAnsi="Calibri" w:cs="Calibri"/>
        </w:rPr>
        <w:t>Il soggetto ospitante</w:t>
      </w:r>
      <w:r w:rsidRPr="005853BB">
        <w:rPr>
          <w:rFonts w:ascii="Calibri" w:hAnsi="Calibri" w:cs="Calibri"/>
        </w:rPr>
        <w:t xml:space="preserve"> …………………………………………………… </w:t>
      </w:r>
      <w:r>
        <w:rPr>
          <w:rFonts w:ascii="Calibri" w:hAnsi="Calibri" w:cs="Calibri"/>
        </w:rPr>
        <w:t>degli</w:t>
      </w:r>
      <w:r w:rsidRPr="005853BB">
        <w:rPr>
          <w:rFonts w:ascii="Calibri" w:hAnsi="Calibri" w:cs="Calibri"/>
        </w:rPr>
        <w:t xml:space="preserve"> allievi in </w:t>
      </w:r>
      <w:r>
        <w:rPr>
          <w:rFonts w:ascii="Calibri" w:hAnsi="Calibri" w:cs="Calibri"/>
        </w:rPr>
        <w:t>tirocinio</w:t>
      </w:r>
      <w:r w:rsidR="00356FB8" w:rsidRPr="005853BB">
        <w:rPr>
          <w:rFonts w:ascii="Calibri" w:hAnsi="Calibri" w:cs="Calibri"/>
        </w:rPr>
        <w:t xml:space="preserve">, con sede in ………………………………. </w:t>
      </w:r>
      <w:proofErr w:type="gramStart"/>
      <w:r w:rsidR="00356FB8" w:rsidRPr="005853BB">
        <w:rPr>
          <w:rFonts w:ascii="Calibri" w:hAnsi="Calibri" w:cs="Calibri"/>
        </w:rPr>
        <w:t>…(</w:t>
      </w:r>
      <w:proofErr w:type="gramEnd"/>
      <w:r w:rsidR="00356FB8" w:rsidRPr="005853BB">
        <w:rPr>
          <w:rFonts w:ascii="Calibri" w:hAnsi="Calibri" w:cs="Calibri"/>
        </w:rPr>
        <w:t>C.F. …………………….., Partita IVA ……………………), nella persona del Legale Rappresentante……………………………………………. nato a …………………… il …………, domiciliato per la carica in …………………Via…………………</w:t>
      </w:r>
    </w:p>
    <w:p w14:paraId="2302B1BE" w14:textId="77777777" w:rsidR="00356FB8" w:rsidRPr="005853BB" w:rsidRDefault="00356FB8">
      <w:pPr>
        <w:tabs>
          <w:tab w:val="left" w:pos="851"/>
          <w:tab w:val="left" w:pos="1702"/>
        </w:tabs>
        <w:jc w:val="center"/>
        <w:rPr>
          <w:rFonts w:ascii="Calibri" w:hAnsi="Calibri" w:cs="Calibri"/>
          <w:b/>
          <w:sz w:val="22"/>
          <w:szCs w:val="22"/>
        </w:rPr>
      </w:pPr>
      <w:r w:rsidRPr="005853BB">
        <w:rPr>
          <w:rFonts w:ascii="Calibri" w:hAnsi="Calibri" w:cs="Calibri"/>
          <w:b/>
          <w:sz w:val="22"/>
          <w:szCs w:val="22"/>
        </w:rPr>
        <w:t>ARTICOLO PRIMO</w:t>
      </w:r>
    </w:p>
    <w:p w14:paraId="1E475699" w14:textId="77777777" w:rsidR="00356FB8" w:rsidRPr="005853BB" w:rsidRDefault="00356FB8">
      <w:pPr>
        <w:tabs>
          <w:tab w:val="left" w:pos="851"/>
          <w:tab w:val="left" w:pos="1702"/>
        </w:tabs>
        <w:spacing w:line="360" w:lineRule="auto"/>
        <w:ind w:right="-1"/>
        <w:jc w:val="both"/>
        <w:rPr>
          <w:rFonts w:ascii="Calibri" w:hAnsi="Calibri" w:cs="Calibri"/>
          <w:u w:val="single"/>
        </w:rPr>
      </w:pPr>
      <w:r w:rsidRPr="005853BB">
        <w:rPr>
          <w:rFonts w:ascii="Calibri" w:hAnsi="Calibri" w:cs="Calibri"/>
          <w:u w:val="single"/>
        </w:rPr>
        <w:t>Oggetto della convenzione</w:t>
      </w:r>
    </w:p>
    <w:p w14:paraId="31D1E594" w14:textId="77777777" w:rsidR="00356FB8" w:rsidRPr="005853BB" w:rsidRDefault="00356FB8">
      <w:pPr>
        <w:tabs>
          <w:tab w:val="left" w:pos="851"/>
          <w:tab w:val="left" w:pos="1702"/>
        </w:tabs>
        <w:spacing w:line="360" w:lineRule="auto"/>
        <w:ind w:right="-1"/>
        <w:jc w:val="both"/>
        <w:rPr>
          <w:rFonts w:ascii="Calibri" w:hAnsi="Calibri" w:cs="Calibri"/>
          <w:u w:val="single"/>
        </w:rPr>
      </w:pPr>
    </w:p>
    <w:p w14:paraId="5C6128DE" w14:textId="77777777" w:rsidR="00356FB8" w:rsidRPr="005853BB" w:rsidRDefault="00C66D58">
      <w:pPr>
        <w:tabs>
          <w:tab w:val="left" w:pos="851"/>
          <w:tab w:val="left" w:pos="1702"/>
        </w:tabs>
        <w:spacing w:line="360" w:lineRule="auto"/>
        <w:ind w:right="-1"/>
        <w:jc w:val="both"/>
        <w:rPr>
          <w:rFonts w:ascii="Calibri" w:hAnsi="Calibri" w:cs="Calibri"/>
        </w:rPr>
      </w:pPr>
      <w:r>
        <w:rPr>
          <w:rFonts w:ascii="Calibri" w:hAnsi="Calibri" w:cs="Calibri"/>
        </w:rPr>
        <w:t>Premesso che l’</w:t>
      </w:r>
      <w:r w:rsidR="00356FB8" w:rsidRPr="005853BB">
        <w:rPr>
          <w:rFonts w:ascii="Calibri" w:hAnsi="Calibri" w:cs="Calibri"/>
        </w:rPr>
        <w:t>al</w:t>
      </w:r>
      <w:r>
        <w:rPr>
          <w:rFonts w:ascii="Calibri" w:hAnsi="Calibri" w:cs="Calibri"/>
        </w:rPr>
        <w:t xml:space="preserve">lievo frequentante un percorso </w:t>
      </w:r>
      <w:r w:rsidR="00356FB8" w:rsidRPr="005853BB">
        <w:rPr>
          <w:rFonts w:ascii="Calibri" w:hAnsi="Calibri" w:cs="Calibri"/>
        </w:rPr>
        <w:t>per i</w:t>
      </w:r>
      <w:r w:rsidR="00FE475D">
        <w:rPr>
          <w:rFonts w:ascii="Calibri" w:hAnsi="Calibri" w:cs="Calibri"/>
        </w:rPr>
        <w:t>l cons</w:t>
      </w:r>
      <w:r w:rsidR="00792B97">
        <w:rPr>
          <w:rFonts w:ascii="Calibri" w:hAnsi="Calibri" w:cs="Calibri"/>
        </w:rPr>
        <w:t xml:space="preserve">eguimento di una qualifica </w:t>
      </w:r>
      <w:r w:rsidR="00356FB8" w:rsidRPr="005853BB">
        <w:rPr>
          <w:rFonts w:ascii="Calibri" w:hAnsi="Calibri" w:cs="Calibri"/>
        </w:rPr>
        <w:t xml:space="preserve">di </w:t>
      </w:r>
      <w:proofErr w:type="spellStart"/>
      <w:r w:rsidR="00356FB8" w:rsidRPr="005853BB">
        <w:rPr>
          <w:rFonts w:ascii="Calibri" w:hAnsi="Calibri" w:cs="Calibri"/>
        </w:rPr>
        <w:t>IeF</w:t>
      </w:r>
      <w:r w:rsidR="00B91B0A">
        <w:rPr>
          <w:rFonts w:ascii="Calibri" w:hAnsi="Calibri" w:cs="Calibri"/>
        </w:rPr>
        <w:t>P</w:t>
      </w:r>
      <w:proofErr w:type="spellEnd"/>
      <w:r w:rsidR="00B91B0A">
        <w:rPr>
          <w:rFonts w:ascii="Calibri" w:hAnsi="Calibri" w:cs="Calibri"/>
        </w:rPr>
        <w:t xml:space="preserve"> (</w:t>
      </w:r>
      <w:proofErr w:type="spellStart"/>
      <w:r w:rsidR="00B91B0A">
        <w:rPr>
          <w:rFonts w:ascii="Calibri" w:hAnsi="Calibri" w:cs="Calibri"/>
        </w:rPr>
        <w:t>DLgs</w:t>
      </w:r>
      <w:proofErr w:type="spellEnd"/>
      <w:r w:rsidR="00B91B0A">
        <w:rPr>
          <w:rFonts w:ascii="Calibri" w:hAnsi="Calibri" w:cs="Calibri"/>
        </w:rPr>
        <w:t>. 17 ottobre 2005 n. 226</w:t>
      </w:r>
      <w:r w:rsidR="00356FB8" w:rsidRPr="005853BB">
        <w:rPr>
          <w:rFonts w:ascii="Calibri" w:hAnsi="Calibri" w:cs="Calibri"/>
        </w:rPr>
        <w:t>), è equiparato, ai sensi del</w:t>
      </w:r>
      <w:r>
        <w:rPr>
          <w:rFonts w:ascii="Calibri" w:hAnsi="Calibri" w:cs="Calibri"/>
        </w:rPr>
        <w:t xml:space="preserve"> </w:t>
      </w:r>
      <w:proofErr w:type="spellStart"/>
      <w:r>
        <w:rPr>
          <w:rFonts w:ascii="Calibri" w:hAnsi="Calibri" w:cs="Calibri"/>
        </w:rPr>
        <w:t>DLgs</w:t>
      </w:r>
      <w:proofErr w:type="spellEnd"/>
      <w:r>
        <w:rPr>
          <w:rFonts w:ascii="Calibri" w:hAnsi="Calibri" w:cs="Calibri"/>
        </w:rPr>
        <w:t>. 9 aprile 2008 n. 81</w:t>
      </w:r>
      <w:r w:rsidR="00FE475D">
        <w:rPr>
          <w:rFonts w:ascii="Calibri" w:hAnsi="Calibri" w:cs="Calibri"/>
        </w:rPr>
        <w:t xml:space="preserve"> e </w:t>
      </w:r>
      <w:proofErr w:type="spellStart"/>
      <w:r w:rsidR="00FE475D">
        <w:rPr>
          <w:rFonts w:ascii="Calibri" w:hAnsi="Calibri" w:cs="Calibri"/>
        </w:rPr>
        <w:t>ss.mm.ii</w:t>
      </w:r>
      <w:proofErr w:type="spellEnd"/>
      <w:r w:rsidR="00FE475D">
        <w:rPr>
          <w:rFonts w:ascii="Calibri" w:hAnsi="Calibri" w:cs="Calibri"/>
        </w:rPr>
        <w:t>.</w:t>
      </w:r>
      <w:r>
        <w:rPr>
          <w:rFonts w:ascii="Calibri" w:hAnsi="Calibri" w:cs="Calibri"/>
        </w:rPr>
        <w:t xml:space="preserve">, ad un “lavoratore” limitatamente ai periodi </w:t>
      </w:r>
      <w:r w:rsidR="00356FB8" w:rsidRPr="005853BB">
        <w:rPr>
          <w:rFonts w:ascii="Calibri" w:hAnsi="Calibri" w:cs="Calibri"/>
        </w:rPr>
        <w:t>in cui sia effettivamente applicato alla strumentazio</w:t>
      </w:r>
      <w:r>
        <w:rPr>
          <w:rFonts w:ascii="Calibri" w:hAnsi="Calibri" w:cs="Calibri"/>
        </w:rPr>
        <w:t>ne o ai laboratori in questione</w:t>
      </w:r>
      <w:r w:rsidR="00356FB8" w:rsidRPr="005853BB">
        <w:rPr>
          <w:rFonts w:ascii="Calibri" w:hAnsi="Calibri" w:cs="Calibri"/>
        </w:rPr>
        <w:t xml:space="preserve">, tenuto conto delle </w:t>
      </w:r>
      <w:r w:rsidR="0045327F">
        <w:rPr>
          <w:rFonts w:ascii="Calibri" w:hAnsi="Calibri" w:cs="Calibri"/>
        </w:rPr>
        <w:t xml:space="preserve">effettive particolari esigenze </w:t>
      </w:r>
      <w:r w:rsidR="00356FB8" w:rsidRPr="005853BB">
        <w:rPr>
          <w:rFonts w:ascii="Calibri" w:hAnsi="Calibri" w:cs="Calibri"/>
        </w:rPr>
        <w:t>c</w:t>
      </w:r>
      <w:r w:rsidR="00B472A4">
        <w:rPr>
          <w:rFonts w:ascii="Calibri" w:hAnsi="Calibri" w:cs="Calibri"/>
        </w:rPr>
        <w:t>onnesse al servizio espletato ed</w:t>
      </w:r>
      <w:r w:rsidR="00356FB8" w:rsidRPr="005853BB">
        <w:rPr>
          <w:rFonts w:ascii="Calibri" w:hAnsi="Calibri" w:cs="Calibri"/>
        </w:rPr>
        <w:t xml:space="preserve"> alle </w:t>
      </w:r>
      <w:proofErr w:type="spellStart"/>
      <w:r w:rsidR="00356FB8" w:rsidRPr="005853BB">
        <w:rPr>
          <w:rFonts w:ascii="Calibri" w:hAnsi="Calibri" w:cs="Calibri"/>
        </w:rPr>
        <w:t>peculiarie</w:t>
      </w:r>
      <w:r w:rsidR="00D01425">
        <w:rPr>
          <w:rFonts w:ascii="Calibri" w:hAnsi="Calibri" w:cs="Calibri"/>
        </w:rPr>
        <w:t>tà</w:t>
      </w:r>
      <w:proofErr w:type="spellEnd"/>
      <w:r w:rsidR="0045327F">
        <w:rPr>
          <w:rFonts w:ascii="Calibri" w:hAnsi="Calibri" w:cs="Calibri"/>
        </w:rPr>
        <w:t xml:space="preserve"> organizzative. A norma dell’art.4 del cennato</w:t>
      </w:r>
      <w:r w:rsidR="00356FB8" w:rsidRPr="005853BB">
        <w:rPr>
          <w:rFonts w:ascii="Calibri" w:hAnsi="Calibri" w:cs="Calibri"/>
        </w:rPr>
        <w:t xml:space="preserve"> D.lgs.</w:t>
      </w:r>
      <w:r w:rsidR="00D01425">
        <w:rPr>
          <w:rFonts w:ascii="Calibri" w:hAnsi="Calibri" w:cs="Calibri"/>
        </w:rPr>
        <w:t>,</w:t>
      </w:r>
      <w:r w:rsidR="00356FB8" w:rsidRPr="005853BB">
        <w:rPr>
          <w:rFonts w:ascii="Calibri" w:hAnsi="Calibri" w:cs="Calibri"/>
        </w:rPr>
        <w:t xml:space="preserve"> gli allievi dei percorsi di </w:t>
      </w:r>
      <w:proofErr w:type="spellStart"/>
      <w:r w:rsidR="00356FB8" w:rsidRPr="005853BB">
        <w:rPr>
          <w:rFonts w:ascii="Calibri" w:hAnsi="Calibri" w:cs="Calibri"/>
        </w:rPr>
        <w:t>IeFP</w:t>
      </w:r>
      <w:proofErr w:type="spellEnd"/>
      <w:r w:rsidR="00356FB8" w:rsidRPr="005853BB">
        <w:rPr>
          <w:rFonts w:ascii="Calibri" w:hAnsi="Calibri" w:cs="Calibri"/>
        </w:rPr>
        <w:t xml:space="preserve"> non contribuiscono alla determinazione del numero dal quale il decreto stesso fa discendere particolari obblighi. </w:t>
      </w:r>
    </w:p>
    <w:p w14:paraId="1669BF24" w14:textId="77777777" w:rsidR="00356FB8" w:rsidRPr="005853BB" w:rsidRDefault="00356FB8">
      <w:pPr>
        <w:tabs>
          <w:tab w:val="left" w:pos="851"/>
          <w:tab w:val="left" w:pos="1702"/>
        </w:tabs>
        <w:spacing w:line="360" w:lineRule="auto"/>
        <w:ind w:right="-1"/>
        <w:jc w:val="center"/>
        <w:rPr>
          <w:rFonts w:ascii="Calibri" w:hAnsi="Calibri" w:cs="Calibri"/>
          <w:u w:val="single"/>
        </w:rPr>
      </w:pPr>
    </w:p>
    <w:p w14:paraId="71D69088" w14:textId="77777777" w:rsidR="00356FB8" w:rsidRPr="00D01425" w:rsidRDefault="00D01425" w:rsidP="00D01425">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t>1)</w:t>
      </w:r>
      <w:r w:rsidR="00430712">
        <w:rPr>
          <w:rFonts w:eastAsia="MS Mincho" w:cs="Calibri"/>
          <w:sz w:val="24"/>
          <w:szCs w:val="24"/>
          <w:lang w:eastAsia="ja-JP"/>
        </w:rPr>
        <w:t xml:space="preserve"> c</w:t>
      </w:r>
      <w:r w:rsidR="00356FB8" w:rsidRPr="00D01425">
        <w:rPr>
          <w:rFonts w:eastAsia="MS Mincho" w:cs="Calibri"/>
          <w:sz w:val="24"/>
          <w:szCs w:val="24"/>
          <w:lang w:eastAsia="ja-JP"/>
        </w:rPr>
        <w:t>ostituisce oggetto della presente convenzion</w:t>
      </w:r>
      <w:r w:rsidR="00FE475D">
        <w:rPr>
          <w:rFonts w:eastAsia="MS Mincho" w:cs="Calibri"/>
          <w:sz w:val="24"/>
          <w:szCs w:val="24"/>
          <w:lang w:eastAsia="ja-JP"/>
        </w:rPr>
        <w:t>e la disciplina tra il s</w:t>
      </w:r>
      <w:r w:rsidR="00356FB8" w:rsidRPr="00D01425">
        <w:rPr>
          <w:rFonts w:eastAsia="MS Mincho" w:cs="Calibri"/>
          <w:sz w:val="24"/>
          <w:szCs w:val="24"/>
          <w:lang w:eastAsia="ja-JP"/>
        </w:rPr>
        <w:t xml:space="preserve">oggetto </w:t>
      </w:r>
      <w:r w:rsidR="00CF4AEC">
        <w:rPr>
          <w:rFonts w:eastAsia="MS Mincho" w:cs="Calibri"/>
          <w:sz w:val="24"/>
          <w:szCs w:val="24"/>
          <w:lang w:eastAsia="ja-JP"/>
        </w:rPr>
        <w:t>a</w:t>
      </w:r>
      <w:r w:rsidR="00B30779">
        <w:rPr>
          <w:rFonts w:eastAsia="MS Mincho" w:cs="Calibri"/>
          <w:sz w:val="24"/>
          <w:szCs w:val="24"/>
          <w:lang w:eastAsia="ja-JP"/>
        </w:rPr>
        <w:t>ttuatore e il soggetto ospitante</w:t>
      </w:r>
      <w:r w:rsidR="00356FB8" w:rsidRPr="00D01425">
        <w:rPr>
          <w:rFonts w:eastAsia="MS Mincho" w:cs="Calibri"/>
          <w:sz w:val="24"/>
          <w:szCs w:val="24"/>
          <w:lang w:eastAsia="ja-JP"/>
        </w:rPr>
        <w:t xml:space="preserve">, che nell'ambito delle proprie strutture </w:t>
      </w:r>
      <w:r w:rsidR="00930DCB">
        <w:rPr>
          <w:rFonts w:eastAsia="MS Mincho" w:cs="Calibri"/>
          <w:sz w:val="24"/>
          <w:szCs w:val="24"/>
          <w:lang w:eastAsia="ja-JP"/>
        </w:rPr>
        <w:t xml:space="preserve">aziendali </w:t>
      </w:r>
      <w:r w:rsidR="00B472A4">
        <w:rPr>
          <w:rFonts w:eastAsia="MS Mincho" w:cs="Calibri"/>
          <w:sz w:val="24"/>
          <w:szCs w:val="24"/>
          <w:lang w:eastAsia="ja-JP"/>
        </w:rPr>
        <w:t>dislocate</w:t>
      </w:r>
      <w:r w:rsidR="00356FB8" w:rsidRPr="00D01425">
        <w:rPr>
          <w:rFonts w:eastAsia="MS Mincho" w:cs="Calibri"/>
          <w:sz w:val="24"/>
          <w:szCs w:val="24"/>
          <w:lang w:eastAsia="ja-JP"/>
        </w:rPr>
        <w:t xml:space="preserve"> sul territorio intende realizzare un periodo di </w:t>
      </w:r>
      <w:r>
        <w:rPr>
          <w:rFonts w:eastAsia="MS Mincho" w:cs="Calibri"/>
          <w:sz w:val="24"/>
          <w:szCs w:val="24"/>
          <w:lang w:eastAsia="ja-JP"/>
        </w:rPr>
        <w:t>tirocinio</w:t>
      </w:r>
      <w:r w:rsidR="00356FB8" w:rsidRPr="00D01425">
        <w:rPr>
          <w:rFonts w:eastAsia="MS Mincho" w:cs="Calibri"/>
          <w:sz w:val="24"/>
          <w:szCs w:val="24"/>
          <w:lang w:eastAsia="ja-JP"/>
        </w:rPr>
        <w:t xml:space="preserve"> per i seguenti allievi:</w:t>
      </w:r>
    </w:p>
    <w:p w14:paraId="4F73A40C" w14:textId="77777777" w:rsidR="00356FB8" w:rsidRPr="005853BB" w:rsidRDefault="00B472A4" w:rsidP="00B472A4">
      <w:pPr>
        <w:tabs>
          <w:tab w:val="left" w:pos="284"/>
          <w:tab w:val="left" w:pos="1702"/>
        </w:tabs>
        <w:spacing w:line="360" w:lineRule="auto"/>
        <w:jc w:val="both"/>
        <w:rPr>
          <w:rFonts w:ascii="Calibri" w:hAnsi="Calibri" w:cs="Calibri"/>
        </w:rPr>
      </w:pPr>
      <w:r>
        <w:rPr>
          <w:rFonts w:ascii="Calibri" w:hAnsi="Calibri" w:cs="Calibri"/>
        </w:rPr>
        <w:t xml:space="preserve">-  </w:t>
      </w:r>
      <w:r w:rsidR="00356FB8" w:rsidRPr="005853BB">
        <w:rPr>
          <w:rFonts w:ascii="Calibri" w:hAnsi="Calibri" w:cs="Calibri"/>
        </w:rPr>
        <w:t>……………………….</w:t>
      </w:r>
    </w:p>
    <w:p w14:paraId="226936E7" w14:textId="77777777" w:rsidR="00930DCB" w:rsidRDefault="00356FB8" w:rsidP="00B472A4">
      <w:pPr>
        <w:tabs>
          <w:tab w:val="left" w:pos="284"/>
          <w:tab w:val="left" w:pos="1702"/>
        </w:tabs>
        <w:spacing w:line="360" w:lineRule="auto"/>
        <w:jc w:val="both"/>
        <w:rPr>
          <w:rFonts w:ascii="Calibri" w:hAnsi="Calibri" w:cs="Calibri"/>
        </w:rPr>
      </w:pPr>
      <w:r w:rsidRPr="005853BB">
        <w:rPr>
          <w:rFonts w:ascii="Calibri" w:hAnsi="Calibri" w:cs="Calibri"/>
        </w:rPr>
        <w:t>frequentanti il corso d</w:t>
      </w:r>
      <w:r w:rsidR="00430712">
        <w:rPr>
          <w:rFonts w:ascii="Calibri" w:hAnsi="Calibri" w:cs="Calibri"/>
        </w:rPr>
        <w:t>i formazione professionale dal t</w:t>
      </w:r>
      <w:r w:rsidR="00930DCB">
        <w:rPr>
          <w:rFonts w:ascii="Calibri" w:hAnsi="Calibri" w:cs="Calibri"/>
        </w:rPr>
        <w:t>itolo…………………………………</w:t>
      </w:r>
      <w:proofErr w:type="gramStart"/>
      <w:r w:rsidR="00930DCB">
        <w:rPr>
          <w:rFonts w:ascii="Calibri" w:hAnsi="Calibri" w:cs="Calibri"/>
        </w:rPr>
        <w:t>…….</w:t>
      </w:r>
      <w:proofErr w:type="gramEnd"/>
      <w:r w:rsidR="00930DCB">
        <w:rPr>
          <w:rFonts w:ascii="Calibri" w:hAnsi="Calibri" w:cs="Calibri"/>
        </w:rPr>
        <w:t xml:space="preserve">. </w:t>
      </w:r>
    </w:p>
    <w:p w14:paraId="396C0DE4" w14:textId="77777777" w:rsidR="00356FB8" w:rsidRPr="005853BB" w:rsidRDefault="00930DCB" w:rsidP="00B472A4">
      <w:pPr>
        <w:tabs>
          <w:tab w:val="left" w:pos="284"/>
          <w:tab w:val="left" w:pos="1702"/>
        </w:tabs>
        <w:spacing w:line="360" w:lineRule="auto"/>
        <w:jc w:val="both"/>
        <w:rPr>
          <w:rFonts w:ascii="Calibri" w:hAnsi="Calibri" w:cs="Calibri"/>
        </w:rPr>
      </w:pPr>
      <w:r>
        <w:rPr>
          <w:rFonts w:ascii="Calibri" w:hAnsi="Calibri" w:cs="Calibri"/>
        </w:rPr>
        <w:t>cod.</w:t>
      </w:r>
      <w:r w:rsidR="000827BF">
        <w:rPr>
          <w:rFonts w:ascii="Calibri" w:hAnsi="Calibri" w:cs="Calibri"/>
        </w:rPr>
        <w:t xml:space="preserve"> </w:t>
      </w:r>
      <w:r>
        <w:rPr>
          <w:rFonts w:ascii="Calibri" w:hAnsi="Calibri" w:cs="Calibri"/>
        </w:rPr>
        <w:t>corso ……………… - svolto dal s</w:t>
      </w:r>
      <w:r w:rsidR="00356FB8" w:rsidRPr="005853BB">
        <w:rPr>
          <w:rFonts w:ascii="Calibri" w:hAnsi="Calibri" w:cs="Calibri"/>
        </w:rPr>
        <w:t xml:space="preserve">oggetto </w:t>
      </w:r>
      <w:r w:rsidR="00430712">
        <w:rPr>
          <w:rFonts w:ascii="Calibri" w:hAnsi="Calibri" w:cs="Calibri"/>
        </w:rPr>
        <w:t>a</w:t>
      </w:r>
      <w:r w:rsidR="00356FB8" w:rsidRPr="005853BB">
        <w:rPr>
          <w:rFonts w:ascii="Calibri" w:hAnsi="Calibri" w:cs="Calibri"/>
        </w:rPr>
        <w:t>ttuatore;</w:t>
      </w:r>
    </w:p>
    <w:p w14:paraId="015DB2BB" w14:textId="77777777" w:rsidR="00356FB8" w:rsidRPr="005853BB" w:rsidRDefault="00356FB8">
      <w:pPr>
        <w:tabs>
          <w:tab w:val="left" w:pos="284"/>
          <w:tab w:val="left" w:pos="1702"/>
        </w:tabs>
        <w:spacing w:line="360" w:lineRule="auto"/>
        <w:ind w:left="360"/>
        <w:jc w:val="both"/>
        <w:rPr>
          <w:rFonts w:ascii="Calibri" w:hAnsi="Calibri" w:cs="Calibri"/>
        </w:rPr>
      </w:pPr>
    </w:p>
    <w:p w14:paraId="029E6DAE" w14:textId="77777777" w:rsidR="00356FB8" w:rsidRPr="00D01425" w:rsidRDefault="00D01425" w:rsidP="00D01425">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t>2)</w:t>
      </w:r>
      <w:r w:rsidR="00930DCB">
        <w:rPr>
          <w:rFonts w:eastAsia="MS Mincho" w:cs="Calibri"/>
          <w:sz w:val="24"/>
          <w:szCs w:val="24"/>
          <w:lang w:eastAsia="ja-JP"/>
        </w:rPr>
        <w:t xml:space="preserve"> il soggetto ospitante</w:t>
      </w:r>
      <w:r w:rsidR="00430712">
        <w:rPr>
          <w:rFonts w:eastAsia="MS Mincho" w:cs="Calibri"/>
          <w:sz w:val="24"/>
          <w:szCs w:val="24"/>
          <w:lang w:eastAsia="ja-JP"/>
        </w:rPr>
        <w:t xml:space="preserve"> </w:t>
      </w:r>
      <w:r w:rsidR="00B91B0A">
        <w:rPr>
          <w:rFonts w:eastAsia="MS Mincho" w:cs="Calibri"/>
          <w:sz w:val="24"/>
          <w:szCs w:val="24"/>
          <w:lang w:eastAsia="ja-JP"/>
        </w:rPr>
        <w:t>deve garantire</w:t>
      </w:r>
      <w:r w:rsidR="00356FB8" w:rsidRPr="00D01425">
        <w:rPr>
          <w:rFonts w:eastAsia="MS Mincho" w:cs="Calibri"/>
          <w:sz w:val="24"/>
          <w:szCs w:val="24"/>
          <w:lang w:eastAsia="ja-JP"/>
        </w:rPr>
        <w:t>:</w:t>
      </w:r>
    </w:p>
    <w:p w14:paraId="12E2531A" w14:textId="77777777" w:rsidR="00356FB8" w:rsidRPr="00D01425" w:rsidRDefault="00EE4157" w:rsidP="00EE4157">
      <w:pPr>
        <w:pStyle w:val="Paragrafoelenco1"/>
        <w:tabs>
          <w:tab w:val="left" w:pos="284"/>
          <w:tab w:val="left" w:pos="1702"/>
        </w:tabs>
        <w:spacing w:after="0" w:line="360" w:lineRule="auto"/>
        <w:ind w:left="0"/>
        <w:jc w:val="both"/>
        <w:rPr>
          <w:rFonts w:eastAsia="MS Mincho" w:cs="Calibri"/>
          <w:sz w:val="24"/>
          <w:szCs w:val="24"/>
          <w:lang w:eastAsia="ja-JP"/>
        </w:rPr>
      </w:pPr>
      <w:r>
        <w:rPr>
          <w:rFonts w:eastAsia="MS Mincho" w:cs="Calibri"/>
          <w:sz w:val="24"/>
          <w:szCs w:val="24"/>
          <w:lang w:eastAsia="ja-JP"/>
        </w:rPr>
        <w:t xml:space="preserve">- </w:t>
      </w:r>
      <w:r w:rsidR="00356FB8" w:rsidRPr="00D01425">
        <w:rPr>
          <w:rFonts w:eastAsia="MS Mincho" w:cs="Calibri"/>
          <w:sz w:val="24"/>
          <w:szCs w:val="24"/>
          <w:lang w:eastAsia="ja-JP"/>
        </w:rPr>
        <w:t>che i luoghi di lavoro e le attrezzature siano conformi alla normativa vigente in materia di sicurezza;</w:t>
      </w:r>
    </w:p>
    <w:p w14:paraId="0F9AD5D7" w14:textId="77777777" w:rsidR="00356FB8" w:rsidRPr="00D01425" w:rsidRDefault="00EE4157" w:rsidP="00EE4157">
      <w:pPr>
        <w:pStyle w:val="Paragrafoelenco1"/>
        <w:tabs>
          <w:tab w:val="left" w:pos="284"/>
          <w:tab w:val="left" w:pos="1702"/>
        </w:tabs>
        <w:spacing w:after="0" w:line="360" w:lineRule="auto"/>
        <w:ind w:left="0"/>
        <w:jc w:val="both"/>
        <w:rPr>
          <w:rFonts w:eastAsia="MS Mincho" w:cs="Calibri"/>
          <w:sz w:val="24"/>
          <w:szCs w:val="24"/>
          <w:lang w:eastAsia="ja-JP"/>
        </w:rPr>
      </w:pPr>
      <w:r>
        <w:rPr>
          <w:rFonts w:eastAsia="MS Mincho" w:cs="Calibri"/>
          <w:sz w:val="24"/>
          <w:szCs w:val="24"/>
          <w:lang w:eastAsia="ja-JP"/>
        </w:rPr>
        <w:t>- (</w:t>
      </w:r>
      <w:r w:rsidR="00356FB8" w:rsidRPr="00D01425">
        <w:rPr>
          <w:rFonts w:eastAsia="MS Mincho" w:cs="Calibri"/>
          <w:sz w:val="24"/>
          <w:szCs w:val="24"/>
          <w:lang w:eastAsia="ja-JP"/>
        </w:rPr>
        <w:t>con la c</w:t>
      </w:r>
      <w:r w:rsidR="00E92834">
        <w:rPr>
          <w:rFonts w:eastAsia="MS Mincho" w:cs="Calibri"/>
          <w:sz w:val="24"/>
          <w:szCs w:val="24"/>
          <w:lang w:eastAsia="ja-JP"/>
        </w:rPr>
        <w:t>ollaborazione dei docenti dell’</w:t>
      </w:r>
      <w:r w:rsidR="00930DCB">
        <w:rPr>
          <w:rFonts w:eastAsia="MS Mincho" w:cs="Calibri"/>
          <w:sz w:val="24"/>
          <w:szCs w:val="24"/>
          <w:lang w:eastAsia="ja-JP"/>
        </w:rPr>
        <w:t>istituzione scolastica/formativa</w:t>
      </w:r>
      <w:r w:rsidR="00356FB8" w:rsidRPr="00D01425">
        <w:rPr>
          <w:rFonts w:eastAsia="MS Mincho" w:cs="Calibri"/>
          <w:sz w:val="24"/>
          <w:szCs w:val="24"/>
          <w:lang w:eastAsia="ja-JP"/>
        </w:rPr>
        <w:t>):</w:t>
      </w:r>
    </w:p>
    <w:p w14:paraId="420A4593" w14:textId="77777777" w:rsidR="00356FB8" w:rsidRPr="00D01425" w:rsidRDefault="00E92834" w:rsidP="00E92834">
      <w:pPr>
        <w:pStyle w:val="Paragrafoelenco1"/>
        <w:numPr>
          <w:ilvl w:val="0"/>
          <w:numId w:val="91"/>
        </w:numPr>
        <w:tabs>
          <w:tab w:val="left" w:pos="284"/>
          <w:tab w:val="left" w:pos="1702"/>
        </w:tabs>
        <w:spacing w:after="0" w:line="360" w:lineRule="auto"/>
        <w:jc w:val="both"/>
        <w:rPr>
          <w:rFonts w:eastAsia="MS Mincho" w:cs="Calibri"/>
          <w:sz w:val="24"/>
          <w:szCs w:val="24"/>
          <w:lang w:eastAsia="ja-JP"/>
        </w:rPr>
      </w:pPr>
      <w:r>
        <w:rPr>
          <w:rFonts w:eastAsia="MS Mincho" w:cs="Calibri"/>
          <w:sz w:val="24"/>
          <w:szCs w:val="24"/>
          <w:lang w:eastAsia="ja-JP"/>
        </w:rPr>
        <w:t>la “formazione”</w:t>
      </w:r>
      <w:r w:rsidR="00356FB8" w:rsidRPr="00D01425">
        <w:rPr>
          <w:rFonts w:eastAsia="MS Mincho" w:cs="Calibri"/>
          <w:sz w:val="24"/>
          <w:szCs w:val="24"/>
          <w:lang w:eastAsia="ja-JP"/>
        </w:rPr>
        <w:t xml:space="preserve">: fornire conoscenze e procedure utili alla acquisizione di competenze per lo svolgimento in sicurezza dei compiti </w:t>
      </w:r>
      <w:r>
        <w:rPr>
          <w:rFonts w:eastAsia="MS Mincho" w:cs="Calibri"/>
          <w:sz w:val="24"/>
          <w:szCs w:val="24"/>
          <w:lang w:eastAsia="ja-JP"/>
        </w:rPr>
        <w:t>presso il soggetto ospitante</w:t>
      </w:r>
      <w:r w:rsidR="00356FB8" w:rsidRPr="00D01425">
        <w:rPr>
          <w:rFonts w:eastAsia="MS Mincho" w:cs="Calibri"/>
          <w:sz w:val="24"/>
          <w:szCs w:val="24"/>
          <w:lang w:eastAsia="ja-JP"/>
        </w:rPr>
        <w:t>;</w:t>
      </w:r>
    </w:p>
    <w:p w14:paraId="1F1BFDE5" w14:textId="77777777" w:rsidR="00E92834" w:rsidRDefault="00E92834" w:rsidP="00E92834">
      <w:pPr>
        <w:pStyle w:val="Paragrafoelenco1"/>
        <w:numPr>
          <w:ilvl w:val="0"/>
          <w:numId w:val="91"/>
        </w:numPr>
        <w:tabs>
          <w:tab w:val="left" w:pos="284"/>
          <w:tab w:val="left" w:pos="1702"/>
        </w:tabs>
        <w:spacing w:after="0" w:line="360" w:lineRule="auto"/>
        <w:jc w:val="both"/>
        <w:rPr>
          <w:rFonts w:eastAsia="MS Mincho" w:cs="Calibri"/>
          <w:sz w:val="24"/>
          <w:szCs w:val="24"/>
          <w:lang w:eastAsia="ja-JP"/>
        </w:rPr>
      </w:pPr>
      <w:r>
        <w:rPr>
          <w:rFonts w:eastAsia="MS Mincho" w:cs="Calibri"/>
          <w:sz w:val="24"/>
          <w:szCs w:val="24"/>
          <w:lang w:eastAsia="ja-JP"/>
        </w:rPr>
        <w:t>l’“informazione”</w:t>
      </w:r>
      <w:r w:rsidR="00356FB8" w:rsidRPr="00D01425">
        <w:rPr>
          <w:rFonts w:eastAsia="MS Mincho" w:cs="Calibri"/>
          <w:sz w:val="24"/>
          <w:szCs w:val="24"/>
          <w:lang w:eastAsia="ja-JP"/>
        </w:rPr>
        <w:t>: fornire conoscenze utili alla identificazione, alla riduzione e</w:t>
      </w:r>
      <w:r>
        <w:rPr>
          <w:rFonts w:eastAsia="MS Mincho" w:cs="Calibri"/>
          <w:sz w:val="24"/>
          <w:szCs w:val="24"/>
          <w:lang w:eastAsia="ja-JP"/>
        </w:rPr>
        <w:t xml:space="preserve"> alla gestione dei rischi nell’</w:t>
      </w:r>
      <w:r w:rsidR="00356FB8" w:rsidRPr="00D01425">
        <w:rPr>
          <w:rFonts w:eastAsia="MS Mincho" w:cs="Calibri"/>
          <w:sz w:val="24"/>
          <w:szCs w:val="24"/>
          <w:lang w:eastAsia="ja-JP"/>
        </w:rPr>
        <w:t>ambiente di lavoro;</w:t>
      </w:r>
    </w:p>
    <w:p w14:paraId="0FE80220" w14:textId="77777777" w:rsidR="00356FB8" w:rsidRPr="00E92834" w:rsidRDefault="00554311" w:rsidP="00E92834">
      <w:pPr>
        <w:pStyle w:val="Paragrafoelenco1"/>
        <w:numPr>
          <w:ilvl w:val="0"/>
          <w:numId w:val="91"/>
        </w:numPr>
        <w:tabs>
          <w:tab w:val="left" w:pos="284"/>
          <w:tab w:val="left" w:pos="1702"/>
        </w:tabs>
        <w:spacing w:after="0" w:line="360" w:lineRule="auto"/>
        <w:jc w:val="both"/>
        <w:rPr>
          <w:rFonts w:eastAsia="MS Mincho" w:cs="Calibri"/>
          <w:sz w:val="24"/>
          <w:szCs w:val="24"/>
          <w:lang w:eastAsia="ja-JP"/>
        </w:rPr>
      </w:pPr>
      <w:r>
        <w:rPr>
          <w:rFonts w:eastAsia="MS Mincho" w:cs="Calibri"/>
          <w:sz w:val="24"/>
          <w:szCs w:val="24"/>
          <w:lang w:eastAsia="ja-JP"/>
        </w:rPr>
        <w:t>l’</w:t>
      </w:r>
      <w:r w:rsidR="00E92834">
        <w:rPr>
          <w:rFonts w:eastAsia="MS Mincho" w:cs="Calibri"/>
          <w:sz w:val="24"/>
          <w:szCs w:val="24"/>
          <w:lang w:eastAsia="ja-JP"/>
        </w:rPr>
        <w:t>“addestramento”: fare apprendere l’</w:t>
      </w:r>
      <w:r w:rsidR="00356FB8" w:rsidRPr="00E92834">
        <w:rPr>
          <w:rFonts w:eastAsia="MS Mincho" w:cs="Calibri"/>
          <w:sz w:val="24"/>
          <w:szCs w:val="24"/>
          <w:lang w:eastAsia="ja-JP"/>
        </w:rPr>
        <w:t>uso corretto</w:t>
      </w:r>
      <w:r w:rsidR="00E92834">
        <w:rPr>
          <w:rFonts w:eastAsia="MS Mincho" w:cs="Calibri"/>
          <w:sz w:val="24"/>
          <w:szCs w:val="24"/>
          <w:lang w:eastAsia="ja-JP"/>
        </w:rPr>
        <w:t xml:space="preserve"> di attrezzature</w:t>
      </w:r>
      <w:r w:rsidR="00356FB8" w:rsidRPr="00E92834">
        <w:rPr>
          <w:rFonts w:eastAsia="MS Mincho" w:cs="Calibri"/>
          <w:sz w:val="24"/>
          <w:szCs w:val="24"/>
          <w:lang w:eastAsia="ja-JP"/>
        </w:rPr>
        <w:t>, macchine, i</w:t>
      </w:r>
      <w:r>
        <w:rPr>
          <w:rFonts w:eastAsia="MS Mincho" w:cs="Calibri"/>
          <w:sz w:val="24"/>
          <w:szCs w:val="24"/>
          <w:lang w:eastAsia="ja-JP"/>
        </w:rPr>
        <w:t xml:space="preserve">mpianti, sostanze, dispositivi - </w:t>
      </w:r>
      <w:r w:rsidR="00356FB8" w:rsidRPr="00E92834">
        <w:rPr>
          <w:rFonts w:eastAsia="MS Mincho" w:cs="Calibri"/>
          <w:sz w:val="24"/>
          <w:szCs w:val="24"/>
          <w:lang w:eastAsia="ja-JP"/>
        </w:rPr>
        <w:t>a</w:t>
      </w:r>
      <w:r>
        <w:rPr>
          <w:rFonts w:eastAsia="MS Mincho" w:cs="Calibri"/>
          <w:sz w:val="24"/>
          <w:szCs w:val="24"/>
          <w:lang w:eastAsia="ja-JP"/>
        </w:rPr>
        <w:t xml:space="preserve">nche di protezione individuale, </w:t>
      </w:r>
      <w:r w:rsidR="00356FB8" w:rsidRPr="00E92834">
        <w:rPr>
          <w:rFonts w:eastAsia="MS Mincho" w:cs="Calibri"/>
          <w:sz w:val="24"/>
          <w:szCs w:val="24"/>
          <w:lang w:eastAsia="ja-JP"/>
        </w:rPr>
        <w:t>e le procedure di lavoro;</w:t>
      </w:r>
    </w:p>
    <w:p w14:paraId="52A6477C" w14:textId="77777777" w:rsidR="00356FB8" w:rsidRPr="00D01425" w:rsidRDefault="00356FB8" w:rsidP="00A54974">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t>Duran</w:t>
      </w:r>
      <w:r w:rsidR="00A54974">
        <w:rPr>
          <w:rFonts w:eastAsia="MS Mincho" w:cs="Calibri"/>
          <w:sz w:val="24"/>
          <w:szCs w:val="24"/>
          <w:lang w:eastAsia="ja-JP"/>
        </w:rPr>
        <w:t>te l’esperienza formativa del</w:t>
      </w:r>
      <w:r w:rsidRPr="00D01425">
        <w:rPr>
          <w:rFonts w:eastAsia="MS Mincho" w:cs="Calibri"/>
          <w:sz w:val="24"/>
          <w:szCs w:val="24"/>
          <w:lang w:eastAsia="ja-JP"/>
        </w:rPr>
        <w:t xml:space="preserve"> </w:t>
      </w:r>
      <w:r w:rsidR="00D01425">
        <w:rPr>
          <w:rFonts w:eastAsia="MS Mincho" w:cs="Calibri"/>
          <w:sz w:val="24"/>
          <w:szCs w:val="24"/>
          <w:lang w:eastAsia="ja-JP"/>
        </w:rPr>
        <w:t>tirocinio</w:t>
      </w:r>
      <w:r w:rsidR="00930DCB">
        <w:rPr>
          <w:rFonts w:eastAsia="MS Mincho" w:cs="Calibri"/>
          <w:sz w:val="24"/>
          <w:szCs w:val="24"/>
          <w:lang w:eastAsia="ja-JP"/>
        </w:rPr>
        <w:t>,</w:t>
      </w:r>
      <w:r w:rsidR="00A54974">
        <w:rPr>
          <w:rFonts w:eastAsia="MS Mincho" w:cs="Calibri"/>
          <w:sz w:val="24"/>
          <w:szCs w:val="24"/>
          <w:lang w:eastAsia="ja-JP"/>
        </w:rPr>
        <w:t xml:space="preserve"> l’</w:t>
      </w:r>
      <w:r w:rsidRPr="00D01425">
        <w:rPr>
          <w:rFonts w:eastAsia="MS Mincho" w:cs="Calibri"/>
          <w:sz w:val="24"/>
          <w:szCs w:val="24"/>
          <w:lang w:eastAsia="ja-JP"/>
        </w:rPr>
        <w:t xml:space="preserve">allievo è assicurato con </w:t>
      </w:r>
      <w:r w:rsidR="00930DCB">
        <w:rPr>
          <w:rFonts w:eastAsia="MS Mincho" w:cs="Calibri"/>
          <w:sz w:val="24"/>
          <w:szCs w:val="24"/>
          <w:lang w:eastAsia="ja-JP"/>
        </w:rPr>
        <w:t xml:space="preserve">polizza </w:t>
      </w:r>
      <w:r w:rsidRPr="00D01425">
        <w:rPr>
          <w:rFonts w:eastAsia="MS Mincho" w:cs="Calibri"/>
          <w:sz w:val="24"/>
          <w:szCs w:val="24"/>
          <w:lang w:eastAsia="ja-JP"/>
        </w:rPr>
        <w:t>INAIL</w:t>
      </w:r>
      <w:r w:rsidR="00930DCB">
        <w:rPr>
          <w:rFonts w:eastAsia="MS Mincho" w:cs="Calibri"/>
          <w:sz w:val="24"/>
          <w:szCs w:val="24"/>
          <w:lang w:eastAsia="ja-JP"/>
        </w:rPr>
        <w:t>,</w:t>
      </w:r>
      <w:r w:rsidRPr="00D01425">
        <w:rPr>
          <w:rFonts w:eastAsia="MS Mincho" w:cs="Calibri"/>
          <w:sz w:val="24"/>
          <w:szCs w:val="24"/>
          <w:lang w:eastAsia="ja-JP"/>
        </w:rPr>
        <w:t xml:space="preserve"> ai sensi del D</w:t>
      </w:r>
      <w:r w:rsidR="00930DCB">
        <w:rPr>
          <w:rFonts w:eastAsia="MS Mincho" w:cs="Calibri"/>
          <w:sz w:val="24"/>
          <w:szCs w:val="24"/>
          <w:lang w:eastAsia="ja-JP"/>
        </w:rPr>
        <w:t>.P.R. 30 giugno 1965, n. 1124 (</w:t>
      </w:r>
      <w:r w:rsidRPr="00D01425">
        <w:rPr>
          <w:rFonts w:eastAsia="MS Mincho" w:cs="Calibri"/>
          <w:sz w:val="24"/>
          <w:szCs w:val="24"/>
          <w:lang w:eastAsia="ja-JP"/>
        </w:rPr>
        <w:t>posizione assicurativa n. ……</w:t>
      </w:r>
      <w:proofErr w:type="gramStart"/>
      <w:r w:rsidRPr="00D01425">
        <w:rPr>
          <w:rFonts w:eastAsia="MS Mincho" w:cs="Calibri"/>
          <w:sz w:val="24"/>
          <w:szCs w:val="24"/>
          <w:lang w:eastAsia="ja-JP"/>
        </w:rPr>
        <w:t>…….</w:t>
      </w:r>
      <w:proofErr w:type="gramEnd"/>
      <w:r w:rsidRPr="00D01425">
        <w:rPr>
          <w:rFonts w:eastAsia="MS Mincho" w:cs="Calibri"/>
          <w:sz w:val="24"/>
          <w:szCs w:val="24"/>
          <w:lang w:eastAsia="ja-JP"/>
        </w:rPr>
        <w:t>. ) e con polizza di  responsabi</w:t>
      </w:r>
      <w:r w:rsidR="00792B97">
        <w:rPr>
          <w:rFonts w:eastAsia="MS Mincho" w:cs="Calibri"/>
          <w:sz w:val="24"/>
          <w:szCs w:val="24"/>
          <w:lang w:eastAsia="ja-JP"/>
        </w:rPr>
        <w:t>lità civile presso ………………………. (</w:t>
      </w:r>
      <w:r w:rsidRPr="00D01425">
        <w:rPr>
          <w:rFonts w:eastAsia="MS Mincho" w:cs="Calibri"/>
          <w:sz w:val="24"/>
          <w:szCs w:val="24"/>
          <w:lang w:eastAsia="ja-JP"/>
        </w:rPr>
        <w:t>polizza n. ………</w:t>
      </w:r>
      <w:proofErr w:type="gramStart"/>
      <w:r w:rsidRPr="00D01425">
        <w:rPr>
          <w:rFonts w:eastAsia="MS Mincho" w:cs="Calibri"/>
          <w:sz w:val="24"/>
          <w:szCs w:val="24"/>
          <w:lang w:eastAsia="ja-JP"/>
        </w:rPr>
        <w:t>… )</w:t>
      </w:r>
      <w:proofErr w:type="gramEnd"/>
      <w:r w:rsidRPr="00D01425">
        <w:rPr>
          <w:rFonts w:eastAsia="MS Mincho" w:cs="Calibri"/>
          <w:sz w:val="24"/>
          <w:szCs w:val="24"/>
          <w:lang w:eastAsia="ja-JP"/>
        </w:rPr>
        <w:t>.</w:t>
      </w:r>
    </w:p>
    <w:p w14:paraId="50115349" w14:textId="77777777" w:rsidR="00356FB8" w:rsidRPr="00D01425" w:rsidRDefault="00356FB8" w:rsidP="00A54974">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t>Le pattuizioni</w:t>
      </w:r>
      <w:r w:rsidR="00377887">
        <w:rPr>
          <w:rFonts w:eastAsia="MS Mincho" w:cs="Calibri"/>
          <w:sz w:val="24"/>
          <w:szCs w:val="24"/>
          <w:lang w:eastAsia="ja-JP"/>
        </w:rPr>
        <w:t>,</w:t>
      </w:r>
      <w:r w:rsidRPr="00D01425">
        <w:rPr>
          <w:rFonts w:eastAsia="MS Mincho" w:cs="Calibri"/>
          <w:sz w:val="24"/>
          <w:szCs w:val="24"/>
          <w:lang w:eastAsia="ja-JP"/>
        </w:rPr>
        <w:t xml:space="preserve"> di seguito registrate</w:t>
      </w:r>
      <w:r w:rsidR="00377887">
        <w:rPr>
          <w:rFonts w:eastAsia="MS Mincho" w:cs="Calibri"/>
          <w:sz w:val="24"/>
          <w:szCs w:val="24"/>
          <w:lang w:eastAsia="ja-JP"/>
        </w:rPr>
        <w:t xml:space="preserve">, </w:t>
      </w:r>
      <w:r w:rsidRPr="00D01425">
        <w:rPr>
          <w:rFonts w:eastAsia="MS Mincho" w:cs="Calibri"/>
          <w:sz w:val="24"/>
          <w:szCs w:val="24"/>
          <w:lang w:eastAsia="ja-JP"/>
        </w:rPr>
        <w:t>sono tra di loro inscindibili con gli atti espressamente richiamati.</w:t>
      </w:r>
    </w:p>
    <w:p w14:paraId="43B4FF4C" w14:textId="77777777" w:rsidR="00356FB8" w:rsidRPr="00D01425" w:rsidRDefault="00356FB8" w:rsidP="00A54974">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t>La presente convenzione non potrà esser</w:t>
      </w:r>
      <w:r w:rsidR="00377887">
        <w:rPr>
          <w:rFonts w:eastAsia="MS Mincho" w:cs="Calibri"/>
          <w:sz w:val="24"/>
          <w:szCs w:val="24"/>
          <w:lang w:eastAsia="ja-JP"/>
        </w:rPr>
        <w:t>e oggetto di cessione né di sub-</w:t>
      </w:r>
      <w:r w:rsidRPr="00D01425">
        <w:rPr>
          <w:rFonts w:eastAsia="MS Mincho" w:cs="Calibri"/>
          <w:sz w:val="24"/>
          <w:szCs w:val="24"/>
          <w:lang w:eastAsia="ja-JP"/>
        </w:rPr>
        <w:t>ingresso totale e/o parziale da part</w:t>
      </w:r>
      <w:r w:rsidR="00B30779">
        <w:rPr>
          <w:rFonts w:eastAsia="MS Mincho" w:cs="Calibri"/>
          <w:sz w:val="24"/>
          <w:szCs w:val="24"/>
          <w:lang w:eastAsia="ja-JP"/>
        </w:rPr>
        <w:t>e di terzi diversi dal soggetto ospitante.</w:t>
      </w:r>
    </w:p>
    <w:p w14:paraId="11B2D00B" w14:textId="77777777" w:rsidR="00356FB8" w:rsidRPr="00D01425" w:rsidRDefault="00356FB8" w:rsidP="00A54974">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t>Non è ammessa modifica alcuna alle pattuizioni contenute nella presente convenzione, se non per successive pattuizioni scritte, da stipularsi tra le parti.</w:t>
      </w:r>
    </w:p>
    <w:p w14:paraId="298C181D" w14:textId="77777777" w:rsidR="00356FB8" w:rsidRPr="00D01425" w:rsidRDefault="00356FB8">
      <w:pPr>
        <w:tabs>
          <w:tab w:val="left" w:pos="851"/>
          <w:tab w:val="left" w:pos="1702"/>
        </w:tabs>
        <w:jc w:val="center"/>
        <w:rPr>
          <w:rFonts w:ascii="Calibri" w:hAnsi="Calibri" w:cs="Calibri"/>
        </w:rPr>
      </w:pPr>
    </w:p>
    <w:p w14:paraId="7E85D970" w14:textId="77777777" w:rsidR="00356FB8" w:rsidRPr="00D01425" w:rsidRDefault="00356FB8">
      <w:pPr>
        <w:tabs>
          <w:tab w:val="left" w:pos="851"/>
          <w:tab w:val="left" w:pos="1702"/>
        </w:tabs>
        <w:ind w:right="-1"/>
        <w:jc w:val="center"/>
        <w:rPr>
          <w:rFonts w:ascii="Calibri" w:hAnsi="Calibri" w:cs="Calibri"/>
          <w:b/>
        </w:rPr>
      </w:pPr>
      <w:r w:rsidRPr="00D01425">
        <w:rPr>
          <w:rFonts w:ascii="Calibri" w:hAnsi="Calibri" w:cs="Calibri"/>
          <w:b/>
        </w:rPr>
        <w:lastRenderedPageBreak/>
        <w:t>ARTICOLO SECONDO</w:t>
      </w:r>
    </w:p>
    <w:p w14:paraId="6E78F6F5" w14:textId="77777777" w:rsidR="00356FB8" w:rsidRPr="00A54974" w:rsidRDefault="00356FB8">
      <w:pPr>
        <w:tabs>
          <w:tab w:val="left" w:pos="851"/>
          <w:tab w:val="left" w:pos="1702"/>
        </w:tabs>
        <w:spacing w:line="360" w:lineRule="auto"/>
        <w:ind w:right="-1"/>
        <w:jc w:val="both"/>
        <w:rPr>
          <w:rFonts w:ascii="Calibri" w:hAnsi="Calibri" w:cs="Calibri"/>
          <w:u w:val="single"/>
        </w:rPr>
      </w:pPr>
      <w:r w:rsidRPr="00A54974">
        <w:rPr>
          <w:rFonts w:ascii="Calibri" w:hAnsi="Calibri" w:cs="Calibri"/>
          <w:u w:val="single"/>
        </w:rPr>
        <w:t xml:space="preserve">Attività di </w:t>
      </w:r>
      <w:r w:rsidR="00D01425" w:rsidRPr="00A54974">
        <w:rPr>
          <w:rFonts w:ascii="Calibri" w:hAnsi="Calibri" w:cs="Calibri"/>
          <w:u w:val="single"/>
        </w:rPr>
        <w:t>tirocinio</w:t>
      </w:r>
    </w:p>
    <w:p w14:paraId="31A701BA" w14:textId="77777777" w:rsidR="00356FB8" w:rsidRPr="005853BB" w:rsidRDefault="00356FB8">
      <w:pPr>
        <w:tabs>
          <w:tab w:val="left" w:pos="851"/>
          <w:tab w:val="left" w:pos="1702"/>
        </w:tabs>
        <w:spacing w:line="360" w:lineRule="auto"/>
        <w:ind w:right="-1"/>
        <w:jc w:val="both"/>
        <w:rPr>
          <w:rFonts w:ascii="Calibri" w:hAnsi="Calibri" w:cs="Calibri"/>
        </w:rPr>
      </w:pPr>
    </w:p>
    <w:p w14:paraId="6EFA059F" w14:textId="77777777" w:rsidR="00356FB8" w:rsidRPr="005853BB" w:rsidRDefault="00A54974">
      <w:pPr>
        <w:numPr>
          <w:ilvl w:val="0"/>
          <w:numId w:val="14"/>
        </w:numPr>
        <w:tabs>
          <w:tab w:val="clear" w:pos="360"/>
          <w:tab w:val="left" w:pos="284"/>
        </w:tabs>
        <w:spacing w:line="360" w:lineRule="auto"/>
        <w:ind w:left="0" w:right="-1" w:firstLine="0"/>
        <w:jc w:val="both"/>
        <w:rPr>
          <w:rFonts w:ascii="Calibri" w:hAnsi="Calibri" w:cs="Calibri"/>
        </w:rPr>
      </w:pPr>
      <w:r>
        <w:rPr>
          <w:rFonts w:ascii="Calibri" w:hAnsi="Calibri" w:cs="Calibri"/>
        </w:rPr>
        <w:t>Il soggetto ospitante</w:t>
      </w:r>
      <w:r w:rsidR="00356FB8" w:rsidRPr="005853BB">
        <w:rPr>
          <w:rFonts w:ascii="Calibri" w:hAnsi="Calibri" w:cs="Calibri"/>
        </w:rPr>
        <w:t xml:space="preserve"> autorizza l'ingresso e la permanenza degli allievi indicati al precedente articolo nelle proprie strutture produttive site in …</w:t>
      </w:r>
      <w:proofErr w:type="gramStart"/>
      <w:r w:rsidR="00356FB8" w:rsidRPr="005853BB">
        <w:rPr>
          <w:rFonts w:ascii="Calibri" w:hAnsi="Calibri" w:cs="Calibri"/>
        </w:rPr>
        <w:t>…….</w:t>
      </w:r>
      <w:proofErr w:type="gramEnd"/>
      <w:r w:rsidR="00356FB8" w:rsidRPr="005853BB">
        <w:rPr>
          <w:rFonts w:ascii="Calibri" w:hAnsi="Calibri" w:cs="Calibri"/>
        </w:rPr>
        <w:t xml:space="preserve">- ……………, permettendo agli stessi: </w:t>
      </w:r>
    </w:p>
    <w:p w14:paraId="08B6A8CA" w14:textId="77777777" w:rsidR="00356FB8" w:rsidRPr="005853BB" w:rsidRDefault="00356FB8">
      <w:pPr>
        <w:tabs>
          <w:tab w:val="left" w:pos="851"/>
          <w:tab w:val="left" w:pos="1702"/>
        </w:tabs>
        <w:spacing w:line="360" w:lineRule="auto"/>
        <w:ind w:left="709" w:right="-1"/>
        <w:jc w:val="both"/>
        <w:rPr>
          <w:rFonts w:ascii="Calibri" w:hAnsi="Calibri" w:cs="Calibri"/>
        </w:rPr>
      </w:pPr>
      <w:r w:rsidRPr="005853BB">
        <w:rPr>
          <w:rFonts w:ascii="Calibri" w:hAnsi="Calibri" w:cs="Calibri"/>
        </w:rPr>
        <w:t xml:space="preserve">a) di approfondire l'organizzazione della vita </w:t>
      </w:r>
      <w:r w:rsidR="00377887">
        <w:rPr>
          <w:rFonts w:ascii="Calibri" w:hAnsi="Calibri" w:cs="Calibri"/>
        </w:rPr>
        <w:t>aziendale</w:t>
      </w:r>
      <w:r w:rsidRPr="005853BB">
        <w:rPr>
          <w:rFonts w:ascii="Calibri" w:hAnsi="Calibri" w:cs="Calibri"/>
        </w:rPr>
        <w:t xml:space="preserve"> e del ciclo produttivo, nella salvaguardia dell'eventuale segreto industriale afferente a particolari segmenti del ciclo e/o modalità della produzione;</w:t>
      </w:r>
    </w:p>
    <w:p w14:paraId="627602F4" w14:textId="77777777" w:rsidR="00356FB8" w:rsidRPr="005853BB" w:rsidRDefault="00356FB8">
      <w:pPr>
        <w:tabs>
          <w:tab w:val="left" w:pos="851"/>
          <w:tab w:val="left" w:pos="1702"/>
        </w:tabs>
        <w:spacing w:line="360" w:lineRule="auto"/>
        <w:ind w:left="709" w:right="-1"/>
        <w:jc w:val="both"/>
        <w:rPr>
          <w:rFonts w:ascii="Calibri" w:hAnsi="Calibri" w:cs="Calibri"/>
        </w:rPr>
      </w:pPr>
      <w:r w:rsidRPr="005853BB">
        <w:rPr>
          <w:rFonts w:ascii="Calibri" w:hAnsi="Calibri" w:cs="Calibri"/>
        </w:rPr>
        <w:t xml:space="preserve">b) di inserirsi, compatibilmente con le esigenze </w:t>
      </w:r>
      <w:r w:rsidR="00377887">
        <w:rPr>
          <w:rFonts w:ascii="Calibri" w:hAnsi="Calibri" w:cs="Calibri"/>
        </w:rPr>
        <w:t>azienda</w:t>
      </w:r>
      <w:r w:rsidRPr="005853BB">
        <w:rPr>
          <w:rFonts w:ascii="Calibri" w:hAnsi="Calibri" w:cs="Calibri"/>
        </w:rPr>
        <w:t>li e sotto la vigilanza del titolar</w:t>
      </w:r>
      <w:r w:rsidR="001629CB">
        <w:rPr>
          <w:rFonts w:ascii="Calibri" w:hAnsi="Calibri" w:cs="Calibri"/>
        </w:rPr>
        <w:t>e e/o del personale dell'impresa</w:t>
      </w:r>
      <w:r w:rsidRPr="005853BB">
        <w:rPr>
          <w:rFonts w:ascii="Calibri" w:hAnsi="Calibri" w:cs="Calibri"/>
        </w:rPr>
        <w:t>, nel contesto lavorativo ovvero in quei segmenti dello stesso che principalmente attengono all'orientamento dei corsi professionali di provenienza;</w:t>
      </w:r>
    </w:p>
    <w:p w14:paraId="645C45F8" w14:textId="77777777" w:rsidR="00356FB8" w:rsidRPr="005853BB" w:rsidRDefault="00356FB8">
      <w:pPr>
        <w:tabs>
          <w:tab w:val="left" w:pos="851"/>
          <w:tab w:val="left" w:pos="1702"/>
        </w:tabs>
        <w:spacing w:line="360" w:lineRule="auto"/>
        <w:ind w:left="709" w:right="-1"/>
        <w:jc w:val="both"/>
        <w:rPr>
          <w:rFonts w:ascii="Calibri" w:hAnsi="Calibri" w:cs="Calibri"/>
        </w:rPr>
      </w:pPr>
      <w:r w:rsidRPr="005853BB">
        <w:rPr>
          <w:rFonts w:ascii="Calibri" w:hAnsi="Calibri" w:cs="Calibri"/>
        </w:rPr>
        <w:t>c) di acquisire mediante lo svolgimento di attività pratiche e sotto la vigilanza del personale di cui alla precedente lettera</w:t>
      </w:r>
      <w:r w:rsidR="00377887">
        <w:rPr>
          <w:rFonts w:ascii="Calibri" w:hAnsi="Calibri" w:cs="Calibri"/>
        </w:rPr>
        <w:t>,</w:t>
      </w:r>
      <w:r w:rsidRPr="005853BB">
        <w:rPr>
          <w:rFonts w:ascii="Calibri" w:hAnsi="Calibri" w:cs="Calibri"/>
        </w:rPr>
        <w:t xml:space="preserve"> la conoscenza pratica delle esigenze produttive e lavorative del ciclo;</w:t>
      </w:r>
    </w:p>
    <w:p w14:paraId="42F53A8C" w14:textId="77777777" w:rsidR="00356FB8" w:rsidRPr="005853BB" w:rsidRDefault="00356FB8">
      <w:pPr>
        <w:tabs>
          <w:tab w:val="left" w:pos="851"/>
          <w:tab w:val="left" w:pos="1702"/>
        </w:tabs>
        <w:spacing w:line="360" w:lineRule="auto"/>
        <w:ind w:left="709" w:right="-1"/>
        <w:jc w:val="both"/>
        <w:rPr>
          <w:rFonts w:ascii="Calibri" w:hAnsi="Calibri" w:cs="Calibri"/>
        </w:rPr>
      </w:pPr>
      <w:r w:rsidRPr="005853BB">
        <w:rPr>
          <w:rFonts w:ascii="Calibri" w:hAnsi="Calibri" w:cs="Calibri"/>
        </w:rPr>
        <w:t>d) di apprendere la corretta tecnica di utilizzazione delle attrezzature, macchinari e/o suppor</w:t>
      </w:r>
      <w:r w:rsidR="00377887">
        <w:rPr>
          <w:rFonts w:ascii="Calibri" w:hAnsi="Calibri" w:cs="Calibri"/>
        </w:rPr>
        <w:t>ti tecnologici in dotazione al s</w:t>
      </w:r>
      <w:r w:rsidR="0025390D">
        <w:rPr>
          <w:rFonts w:ascii="Calibri" w:hAnsi="Calibri" w:cs="Calibri"/>
        </w:rPr>
        <w:t>oggetto ospitante</w:t>
      </w:r>
      <w:r w:rsidRPr="005853BB">
        <w:rPr>
          <w:rFonts w:ascii="Calibri" w:hAnsi="Calibri" w:cs="Calibri"/>
        </w:rPr>
        <w:t xml:space="preserve"> per l'esecuzione delle attività di cui alla precedente lettera c);</w:t>
      </w:r>
    </w:p>
    <w:p w14:paraId="54D3E593" w14:textId="77777777" w:rsidR="00356FB8" w:rsidRPr="005853BB" w:rsidRDefault="00356FB8">
      <w:pPr>
        <w:tabs>
          <w:tab w:val="left" w:pos="851"/>
          <w:tab w:val="left" w:pos="1702"/>
        </w:tabs>
        <w:spacing w:line="360" w:lineRule="auto"/>
        <w:ind w:left="709" w:right="-1"/>
        <w:jc w:val="both"/>
        <w:rPr>
          <w:rFonts w:ascii="Calibri" w:hAnsi="Calibri" w:cs="Calibri"/>
        </w:rPr>
      </w:pPr>
      <w:r w:rsidRPr="005853BB">
        <w:rPr>
          <w:rFonts w:ascii="Calibri" w:hAnsi="Calibri" w:cs="Calibri"/>
        </w:rPr>
        <w:t xml:space="preserve">e) di essere seguiti, con visite saltuarie e/o programmate, nell'ambito delle strutture </w:t>
      </w:r>
      <w:r w:rsidR="00377887">
        <w:rPr>
          <w:rFonts w:ascii="Calibri" w:hAnsi="Calibri" w:cs="Calibri"/>
        </w:rPr>
        <w:t>aziendali</w:t>
      </w:r>
      <w:r w:rsidRPr="005853BB">
        <w:rPr>
          <w:rFonts w:ascii="Calibri" w:hAnsi="Calibri" w:cs="Calibri"/>
        </w:rPr>
        <w:t xml:space="preserve"> dal </w:t>
      </w:r>
      <w:r w:rsidR="001629CB">
        <w:rPr>
          <w:rFonts w:ascii="Calibri" w:hAnsi="Calibri" w:cs="Calibri"/>
        </w:rPr>
        <w:t xml:space="preserve">personale docente </w:t>
      </w:r>
      <w:r w:rsidR="00377887">
        <w:rPr>
          <w:rFonts w:ascii="Calibri" w:hAnsi="Calibri" w:cs="Calibri"/>
        </w:rPr>
        <w:t xml:space="preserve">e/o tutor </w:t>
      </w:r>
      <w:r w:rsidR="001629CB">
        <w:rPr>
          <w:rFonts w:ascii="Calibri" w:hAnsi="Calibri" w:cs="Calibri"/>
        </w:rPr>
        <w:t>del soggetto a</w:t>
      </w:r>
      <w:r w:rsidRPr="005853BB">
        <w:rPr>
          <w:rFonts w:ascii="Calibri" w:hAnsi="Calibri" w:cs="Calibri"/>
        </w:rPr>
        <w:t>ttuatore.</w:t>
      </w:r>
    </w:p>
    <w:p w14:paraId="601B14A3" w14:textId="77777777" w:rsidR="00356FB8" w:rsidRPr="005853BB" w:rsidRDefault="00356FB8">
      <w:pPr>
        <w:tabs>
          <w:tab w:val="left" w:pos="851"/>
          <w:tab w:val="left" w:pos="1702"/>
        </w:tabs>
        <w:spacing w:line="360" w:lineRule="auto"/>
        <w:ind w:right="-1"/>
        <w:jc w:val="both"/>
        <w:rPr>
          <w:rFonts w:ascii="Calibri" w:hAnsi="Calibri" w:cs="Calibri"/>
        </w:rPr>
      </w:pPr>
    </w:p>
    <w:p w14:paraId="09F3A20F" w14:textId="5F99F8F2" w:rsidR="00356FB8" w:rsidRDefault="00356FB8">
      <w:pPr>
        <w:numPr>
          <w:ilvl w:val="0"/>
          <w:numId w:val="14"/>
        </w:numPr>
        <w:tabs>
          <w:tab w:val="clear" w:pos="360"/>
          <w:tab w:val="left" w:pos="284"/>
        </w:tabs>
        <w:spacing w:line="360" w:lineRule="auto"/>
        <w:ind w:left="0" w:right="-1" w:firstLine="0"/>
        <w:jc w:val="both"/>
        <w:rPr>
          <w:rFonts w:ascii="Calibri" w:hAnsi="Calibri" w:cs="Calibri"/>
        </w:rPr>
      </w:pPr>
      <w:r w:rsidRPr="005853BB">
        <w:rPr>
          <w:rFonts w:ascii="Calibri" w:hAnsi="Calibri" w:cs="Calibri"/>
        </w:rPr>
        <w:t xml:space="preserve">Le attività formative sono finalizzate all'apprendimento e non a scopi di produzione </w:t>
      </w:r>
      <w:r w:rsidR="00377887">
        <w:rPr>
          <w:rFonts w:ascii="Calibri" w:hAnsi="Calibri" w:cs="Calibri"/>
        </w:rPr>
        <w:t>azienda</w:t>
      </w:r>
      <w:r w:rsidRPr="005853BB">
        <w:rPr>
          <w:rFonts w:ascii="Calibri" w:hAnsi="Calibri" w:cs="Calibri"/>
        </w:rPr>
        <w:t>le e di conseguenza non deve sussistere alcun rapporto di l</w:t>
      </w:r>
      <w:r w:rsidR="008A3C3A">
        <w:rPr>
          <w:rFonts w:ascii="Calibri" w:hAnsi="Calibri" w:cs="Calibri"/>
        </w:rPr>
        <w:t>avoro tra i singoli allievi e il soggetto ospitante</w:t>
      </w:r>
      <w:r w:rsidRPr="005853BB">
        <w:rPr>
          <w:rFonts w:ascii="Calibri" w:hAnsi="Calibri" w:cs="Calibri"/>
        </w:rPr>
        <w:t>.</w:t>
      </w:r>
    </w:p>
    <w:p w14:paraId="37990D4D" w14:textId="77777777" w:rsidR="00356FB8" w:rsidRPr="00D01425" w:rsidRDefault="00356FB8">
      <w:pPr>
        <w:tabs>
          <w:tab w:val="left" w:pos="851"/>
          <w:tab w:val="left" w:pos="1702"/>
          <w:tab w:val="left" w:pos="3280"/>
          <w:tab w:val="center" w:pos="4394"/>
        </w:tabs>
        <w:spacing w:line="360" w:lineRule="auto"/>
        <w:ind w:right="-1"/>
        <w:jc w:val="center"/>
        <w:rPr>
          <w:rFonts w:ascii="Calibri" w:hAnsi="Calibri" w:cs="Calibri"/>
          <w:b/>
        </w:rPr>
      </w:pPr>
      <w:r w:rsidRPr="00D01425">
        <w:rPr>
          <w:rFonts w:ascii="Calibri" w:hAnsi="Calibri" w:cs="Calibri"/>
          <w:b/>
        </w:rPr>
        <w:t>ARTICOLO TERZO</w:t>
      </w:r>
    </w:p>
    <w:p w14:paraId="05A01120" w14:textId="77777777" w:rsidR="00356FB8" w:rsidRPr="008A3C3A" w:rsidRDefault="00D01425">
      <w:pPr>
        <w:tabs>
          <w:tab w:val="left" w:pos="851"/>
          <w:tab w:val="left" w:pos="1702"/>
        </w:tabs>
        <w:spacing w:line="360" w:lineRule="auto"/>
        <w:ind w:right="-1"/>
        <w:jc w:val="both"/>
        <w:rPr>
          <w:rFonts w:ascii="Calibri" w:hAnsi="Calibri" w:cs="Calibri"/>
          <w:u w:val="single"/>
        </w:rPr>
      </w:pPr>
      <w:r w:rsidRPr="008A3C3A">
        <w:rPr>
          <w:rFonts w:ascii="Calibri" w:hAnsi="Calibri" w:cs="Calibri"/>
          <w:u w:val="single"/>
        </w:rPr>
        <w:t>Durata del tirocinio</w:t>
      </w:r>
    </w:p>
    <w:p w14:paraId="68BDBD68" w14:textId="77777777" w:rsidR="00356FB8" w:rsidRPr="005853BB" w:rsidRDefault="00356FB8">
      <w:pPr>
        <w:tabs>
          <w:tab w:val="left" w:pos="851"/>
          <w:tab w:val="left" w:pos="1702"/>
        </w:tabs>
        <w:spacing w:line="360" w:lineRule="auto"/>
        <w:ind w:right="-1"/>
        <w:jc w:val="both"/>
        <w:rPr>
          <w:rFonts w:ascii="Calibri" w:hAnsi="Calibri" w:cs="Calibri"/>
        </w:rPr>
      </w:pPr>
    </w:p>
    <w:p w14:paraId="5218353E" w14:textId="77777777" w:rsidR="00356FB8" w:rsidRPr="005853BB" w:rsidRDefault="00D01425">
      <w:pPr>
        <w:tabs>
          <w:tab w:val="left" w:pos="851"/>
          <w:tab w:val="left" w:pos="1702"/>
        </w:tabs>
        <w:spacing w:line="360" w:lineRule="auto"/>
        <w:ind w:right="-1"/>
        <w:jc w:val="both"/>
        <w:rPr>
          <w:rFonts w:ascii="Calibri" w:hAnsi="Calibri" w:cs="Calibri"/>
        </w:rPr>
      </w:pPr>
      <w:r>
        <w:rPr>
          <w:rFonts w:ascii="Calibri" w:hAnsi="Calibri" w:cs="Calibri"/>
        </w:rPr>
        <w:t>Le attività di tirocinio</w:t>
      </w:r>
      <w:r w:rsidR="00356FB8" w:rsidRPr="005853BB">
        <w:rPr>
          <w:rFonts w:ascii="Calibri" w:hAnsi="Calibri" w:cs="Calibri"/>
        </w:rPr>
        <w:t xml:space="preserve"> oggetto della presente convenzione si svolgeranno entro e non oltre il periodo corrente dal …………. al ……………. per un massimo di ore effettive non superiore a ………….</w:t>
      </w:r>
      <w:r w:rsidR="00356FB8" w:rsidRPr="00D01425">
        <w:rPr>
          <w:rFonts w:ascii="Calibri" w:hAnsi="Calibri" w:cs="Calibri"/>
        </w:rPr>
        <w:t xml:space="preserve"> </w:t>
      </w:r>
      <w:r w:rsidR="00356FB8" w:rsidRPr="005853BB">
        <w:rPr>
          <w:rFonts w:ascii="Calibri" w:hAnsi="Calibri" w:cs="Calibri"/>
        </w:rPr>
        <w:t xml:space="preserve">per ciascun allievo. </w:t>
      </w:r>
    </w:p>
    <w:p w14:paraId="1BA046F3" w14:textId="77777777" w:rsidR="00356FB8" w:rsidRPr="00D01425" w:rsidRDefault="00356FB8">
      <w:pPr>
        <w:tabs>
          <w:tab w:val="left" w:pos="851"/>
          <w:tab w:val="left" w:pos="1702"/>
        </w:tabs>
        <w:spacing w:line="360" w:lineRule="auto"/>
        <w:ind w:right="-1"/>
        <w:jc w:val="center"/>
        <w:rPr>
          <w:rFonts w:ascii="Calibri" w:hAnsi="Calibri" w:cs="Calibri"/>
          <w:b/>
        </w:rPr>
      </w:pPr>
      <w:r w:rsidRPr="00D01425">
        <w:rPr>
          <w:rFonts w:ascii="Calibri" w:hAnsi="Calibri" w:cs="Calibri"/>
          <w:b/>
        </w:rPr>
        <w:lastRenderedPageBreak/>
        <w:t>ARTICOLO QUARTO</w:t>
      </w:r>
    </w:p>
    <w:p w14:paraId="0749C077" w14:textId="77777777" w:rsidR="00356FB8" w:rsidRPr="008A3C3A" w:rsidRDefault="00356FB8">
      <w:pPr>
        <w:tabs>
          <w:tab w:val="left" w:pos="851"/>
          <w:tab w:val="left" w:pos="1702"/>
        </w:tabs>
        <w:spacing w:after="240" w:line="360" w:lineRule="auto"/>
        <w:jc w:val="both"/>
        <w:rPr>
          <w:rFonts w:ascii="Calibri" w:hAnsi="Calibri" w:cs="Calibri"/>
          <w:u w:val="single"/>
        </w:rPr>
      </w:pPr>
      <w:r w:rsidRPr="008A3C3A">
        <w:rPr>
          <w:rFonts w:ascii="Calibri" w:hAnsi="Calibri" w:cs="Calibri"/>
          <w:u w:val="single"/>
        </w:rPr>
        <w:t>Recesso unilaterale</w:t>
      </w:r>
    </w:p>
    <w:p w14:paraId="33695A8A" w14:textId="77777777" w:rsidR="00356FB8" w:rsidRPr="005853BB" w:rsidRDefault="00377887">
      <w:pPr>
        <w:numPr>
          <w:ilvl w:val="0"/>
          <w:numId w:val="16"/>
        </w:numPr>
        <w:tabs>
          <w:tab w:val="left" w:pos="709"/>
          <w:tab w:val="left" w:pos="1702"/>
        </w:tabs>
        <w:spacing w:line="360" w:lineRule="auto"/>
        <w:ind w:left="709" w:right="-1"/>
        <w:jc w:val="both"/>
        <w:rPr>
          <w:rFonts w:ascii="Calibri" w:hAnsi="Calibri" w:cs="Calibri"/>
        </w:rPr>
      </w:pPr>
      <w:r>
        <w:rPr>
          <w:rFonts w:ascii="Calibri" w:hAnsi="Calibri" w:cs="Calibri"/>
        </w:rPr>
        <w:t>Il s</w:t>
      </w:r>
      <w:r w:rsidR="00356FB8" w:rsidRPr="005853BB">
        <w:rPr>
          <w:rFonts w:ascii="Calibri" w:hAnsi="Calibri" w:cs="Calibri"/>
        </w:rPr>
        <w:t xml:space="preserve">oggetto </w:t>
      </w:r>
      <w:r w:rsidR="008A3C3A">
        <w:rPr>
          <w:rFonts w:ascii="Calibri" w:hAnsi="Calibri" w:cs="Calibri"/>
        </w:rPr>
        <w:t>a</w:t>
      </w:r>
      <w:r w:rsidR="00356FB8" w:rsidRPr="005853BB">
        <w:rPr>
          <w:rFonts w:ascii="Calibri" w:hAnsi="Calibri" w:cs="Calibri"/>
        </w:rPr>
        <w:t>ttuatore potrà recedere dalla presente convenzione qualora verifichi che gli allievi siano adibiti ad attività che non consentano una sufficiente acquisizione delle conoscenze e/o degli apprendimenti di cui al primo comma dell'articolo secondo ovvero ad attività dirette alla produzione.</w:t>
      </w:r>
    </w:p>
    <w:p w14:paraId="6BC33AA5" w14:textId="77777777" w:rsidR="00356FB8" w:rsidRPr="005853BB" w:rsidRDefault="00356FB8">
      <w:pPr>
        <w:tabs>
          <w:tab w:val="left" w:pos="709"/>
          <w:tab w:val="left" w:pos="1702"/>
        </w:tabs>
        <w:spacing w:line="360" w:lineRule="auto"/>
        <w:ind w:right="-1"/>
        <w:jc w:val="both"/>
        <w:rPr>
          <w:rFonts w:ascii="Calibri" w:hAnsi="Calibri" w:cs="Calibri"/>
        </w:rPr>
      </w:pPr>
    </w:p>
    <w:p w14:paraId="3BADB5F7" w14:textId="77777777" w:rsidR="00356FB8" w:rsidRPr="005853BB" w:rsidRDefault="00356FB8">
      <w:pPr>
        <w:numPr>
          <w:ilvl w:val="0"/>
          <w:numId w:val="16"/>
        </w:numPr>
        <w:tabs>
          <w:tab w:val="left" w:pos="709"/>
          <w:tab w:val="left" w:pos="1702"/>
        </w:tabs>
        <w:spacing w:line="360" w:lineRule="auto"/>
        <w:ind w:left="709" w:right="-1"/>
        <w:jc w:val="both"/>
        <w:rPr>
          <w:rFonts w:ascii="Calibri" w:hAnsi="Calibri" w:cs="Calibri"/>
        </w:rPr>
      </w:pPr>
      <w:r w:rsidRPr="005853BB">
        <w:rPr>
          <w:rFonts w:ascii="Calibri" w:hAnsi="Calibri" w:cs="Calibri"/>
        </w:rPr>
        <w:t>Nulla è dovuto dalla parte recedente a titolo di corrispettivo per l'esercizio del diritto di recesso. Il recesso sarà comunicato con apposita lettera raccomandata ed avrà effetto dal giorno successivo alla data di ricevimento della stessa.</w:t>
      </w:r>
    </w:p>
    <w:p w14:paraId="6497CE31" w14:textId="77777777" w:rsidR="00356FB8" w:rsidRPr="00D01425" w:rsidRDefault="00356FB8">
      <w:pPr>
        <w:tabs>
          <w:tab w:val="left" w:pos="851"/>
          <w:tab w:val="left" w:pos="1702"/>
        </w:tabs>
        <w:spacing w:line="360" w:lineRule="auto"/>
        <w:ind w:right="-1"/>
        <w:jc w:val="center"/>
        <w:rPr>
          <w:rFonts w:ascii="Calibri" w:hAnsi="Calibri" w:cs="Calibri"/>
          <w:b/>
        </w:rPr>
      </w:pPr>
      <w:r w:rsidRPr="00D01425">
        <w:rPr>
          <w:rFonts w:ascii="Calibri" w:hAnsi="Calibri" w:cs="Calibri"/>
          <w:b/>
        </w:rPr>
        <w:t>ARTICOLO QUINTO</w:t>
      </w:r>
    </w:p>
    <w:p w14:paraId="35B69A52" w14:textId="77777777" w:rsidR="00356FB8" w:rsidRPr="008946ED" w:rsidRDefault="00356FB8">
      <w:pPr>
        <w:tabs>
          <w:tab w:val="left" w:pos="851"/>
          <w:tab w:val="left" w:pos="1702"/>
        </w:tabs>
        <w:spacing w:line="360" w:lineRule="auto"/>
        <w:ind w:right="-1"/>
        <w:jc w:val="both"/>
        <w:rPr>
          <w:rFonts w:ascii="Calibri" w:hAnsi="Calibri" w:cs="Calibri"/>
          <w:u w:val="single"/>
        </w:rPr>
      </w:pPr>
      <w:r w:rsidRPr="008946ED">
        <w:rPr>
          <w:rFonts w:ascii="Calibri" w:hAnsi="Calibri" w:cs="Calibri"/>
          <w:u w:val="single"/>
        </w:rPr>
        <w:t>Risoluzione della convenzione</w:t>
      </w:r>
    </w:p>
    <w:p w14:paraId="394B1D0C" w14:textId="77777777" w:rsidR="008946ED" w:rsidRDefault="008946ED">
      <w:pPr>
        <w:tabs>
          <w:tab w:val="left" w:pos="851"/>
          <w:tab w:val="left" w:pos="1702"/>
        </w:tabs>
        <w:spacing w:line="360" w:lineRule="auto"/>
        <w:ind w:right="-1"/>
        <w:jc w:val="both"/>
        <w:rPr>
          <w:rFonts w:ascii="Calibri" w:hAnsi="Calibri" w:cs="Calibri"/>
        </w:rPr>
      </w:pPr>
    </w:p>
    <w:p w14:paraId="11A6265C"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rPr>
        <w:t>L'inos</w:t>
      </w:r>
      <w:r w:rsidR="00377887">
        <w:rPr>
          <w:rFonts w:ascii="Calibri" w:hAnsi="Calibri" w:cs="Calibri"/>
        </w:rPr>
        <w:t>servanza da parte del s</w:t>
      </w:r>
      <w:r w:rsidR="008946ED">
        <w:rPr>
          <w:rFonts w:ascii="Calibri" w:hAnsi="Calibri" w:cs="Calibri"/>
        </w:rPr>
        <w:t xml:space="preserve">oggetto attuatore o del soggetto ospitante (di seguito le Parti) </w:t>
      </w:r>
      <w:r w:rsidRPr="005853BB">
        <w:rPr>
          <w:rFonts w:ascii="Calibri" w:hAnsi="Calibri" w:cs="Calibri"/>
        </w:rPr>
        <w:t>di quanto pattuito nel testo della presente convenzione</w:t>
      </w:r>
      <w:r w:rsidR="008946ED">
        <w:rPr>
          <w:rFonts w:ascii="Calibri" w:hAnsi="Calibri" w:cs="Calibri"/>
        </w:rPr>
        <w:t>,</w:t>
      </w:r>
      <w:r w:rsidRPr="005853BB">
        <w:rPr>
          <w:rFonts w:ascii="Calibri" w:hAnsi="Calibri" w:cs="Calibri"/>
        </w:rPr>
        <w:t xml:space="preserve"> comporterà la risoluzione immediata della stessa, con diritto delle Parti al risarcimento di eventuali specifici danni derivanti dai comportamenti che abbiano prodotto tali inosservanze.</w:t>
      </w:r>
    </w:p>
    <w:p w14:paraId="43C073D2" w14:textId="77777777" w:rsidR="00356FB8" w:rsidRPr="00D01425" w:rsidRDefault="00356FB8">
      <w:pPr>
        <w:tabs>
          <w:tab w:val="left" w:pos="851"/>
          <w:tab w:val="left" w:pos="1702"/>
        </w:tabs>
        <w:spacing w:line="360" w:lineRule="auto"/>
        <w:ind w:right="-1"/>
        <w:jc w:val="center"/>
        <w:rPr>
          <w:rFonts w:ascii="Calibri" w:hAnsi="Calibri" w:cs="Calibri"/>
          <w:b/>
        </w:rPr>
      </w:pPr>
      <w:r w:rsidRPr="00D01425">
        <w:rPr>
          <w:rFonts w:ascii="Calibri" w:hAnsi="Calibri" w:cs="Calibri"/>
          <w:b/>
        </w:rPr>
        <w:t>ARTICOLO SESTO</w:t>
      </w:r>
    </w:p>
    <w:p w14:paraId="1FBB16CC" w14:textId="77777777" w:rsidR="00356FB8" w:rsidRPr="005853BB" w:rsidRDefault="00356FB8" w:rsidP="008946ED">
      <w:pPr>
        <w:tabs>
          <w:tab w:val="left" w:pos="851"/>
          <w:tab w:val="left" w:pos="1702"/>
        </w:tabs>
        <w:spacing w:line="360" w:lineRule="auto"/>
        <w:ind w:right="-1"/>
        <w:rPr>
          <w:rFonts w:ascii="Calibri" w:hAnsi="Calibri" w:cs="Calibri"/>
        </w:rPr>
      </w:pPr>
      <w:r w:rsidRPr="008946ED">
        <w:rPr>
          <w:rFonts w:ascii="Calibri" w:hAnsi="Calibri" w:cs="Calibri"/>
          <w:u w:val="single"/>
        </w:rPr>
        <w:t>Foro convenzionale per le controversie di competenza dell'Autorità Giudiziaria Ordinaria</w:t>
      </w:r>
    </w:p>
    <w:p w14:paraId="67664442" w14:textId="77777777" w:rsidR="008946ED" w:rsidRDefault="008946ED">
      <w:pPr>
        <w:tabs>
          <w:tab w:val="left" w:pos="851"/>
          <w:tab w:val="left" w:pos="1702"/>
        </w:tabs>
        <w:spacing w:line="360" w:lineRule="auto"/>
        <w:ind w:right="-1"/>
        <w:jc w:val="both"/>
        <w:rPr>
          <w:rFonts w:ascii="Calibri" w:hAnsi="Calibri" w:cs="Calibri"/>
        </w:rPr>
      </w:pPr>
    </w:p>
    <w:p w14:paraId="59558200"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rPr>
        <w:t>Ferma la giurisdizione del Giudice Amministrativo, per le controversi</w:t>
      </w:r>
      <w:r w:rsidR="008946ED">
        <w:rPr>
          <w:rFonts w:ascii="Calibri" w:hAnsi="Calibri" w:cs="Calibri"/>
        </w:rPr>
        <w:t>e</w:t>
      </w:r>
      <w:r w:rsidRPr="005853BB">
        <w:rPr>
          <w:rFonts w:ascii="Calibri" w:hAnsi="Calibri" w:cs="Calibri"/>
        </w:rPr>
        <w:t xml:space="preserve"> aventi ad oggetto l'interpretazione, l'esecuzione e la risoluzione della presente convenzione od eventuali domande e/o ragioni e/o pretese, anche risarcitorie, aventi comunque titolo nella presente convenzione e che debbano essere proposte innanzi al Giudice Ordinario, le Parti pattuiscono espressamente la competenza esclusiva del Foro di …………………con contestuale deroga all'eventuale competenza territoriale di altri Fori, ancorché di carattere generale e/o facoltativo, salvo che diversamente non sia disposto da norme processuali inderogabili dalla parti.</w:t>
      </w:r>
    </w:p>
    <w:p w14:paraId="406914AA" w14:textId="77777777" w:rsidR="00356FB8" w:rsidRPr="005853BB" w:rsidRDefault="00356FB8">
      <w:pPr>
        <w:tabs>
          <w:tab w:val="left" w:pos="851"/>
          <w:tab w:val="left" w:pos="1702"/>
        </w:tabs>
        <w:spacing w:line="360" w:lineRule="auto"/>
        <w:ind w:right="-1"/>
        <w:jc w:val="both"/>
        <w:rPr>
          <w:rFonts w:ascii="Calibri" w:hAnsi="Calibri" w:cs="Calibri"/>
        </w:rPr>
      </w:pPr>
    </w:p>
    <w:p w14:paraId="396A687B" w14:textId="77777777" w:rsidR="00356FB8" w:rsidRPr="00D01425" w:rsidRDefault="00356FB8">
      <w:pPr>
        <w:tabs>
          <w:tab w:val="left" w:pos="851"/>
          <w:tab w:val="left" w:pos="1702"/>
        </w:tabs>
        <w:spacing w:line="360" w:lineRule="auto"/>
        <w:ind w:right="-1"/>
        <w:jc w:val="center"/>
        <w:rPr>
          <w:rFonts w:ascii="Calibri" w:hAnsi="Calibri" w:cs="Calibri"/>
          <w:b/>
        </w:rPr>
      </w:pPr>
      <w:r w:rsidRPr="00D01425">
        <w:rPr>
          <w:rFonts w:ascii="Calibri" w:hAnsi="Calibri" w:cs="Calibri"/>
          <w:b/>
        </w:rPr>
        <w:t>ARTICOLO SETTIMO</w:t>
      </w:r>
    </w:p>
    <w:p w14:paraId="42370908" w14:textId="77777777" w:rsidR="00356FB8" w:rsidRPr="00D01425" w:rsidRDefault="00356FB8">
      <w:pPr>
        <w:tabs>
          <w:tab w:val="left" w:pos="851"/>
          <w:tab w:val="left" w:pos="1702"/>
        </w:tabs>
        <w:spacing w:line="360" w:lineRule="auto"/>
        <w:ind w:right="-1"/>
        <w:jc w:val="both"/>
        <w:rPr>
          <w:rFonts w:ascii="Calibri" w:hAnsi="Calibri" w:cs="Calibri"/>
        </w:rPr>
      </w:pPr>
    </w:p>
    <w:p w14:paraId="54624348" w14:textId="77777777" w:rsidR="00356FB8" w:rsidRPr="008946ED" w:rsidRDefault="00356FB8">
      <w:pPr>
        <w:tabs>
          <w:tab w:val="left" w:pos="851"/>
          <w:tab w:val="left" w:pos="1702"/>
        </w:tabs>
        <w:spacing w:line="360" w:lineRule="auto"/>
        <w:ind w:right="-1"/>
        <w:jc w:val="both"/>
        <w:rPr>
          <w:rFonts w:ascii="Calibri" w:hAnsi="Calibri" w:cs="Calibri"/>
          <w:u w:val="single"/>
        </w:rPr>
      </w:pPr>
      <w:r w:rsidRPr="008946ED">
        <w:rPr>
          <w:rFonts w:ascii="Calibri" w:hAnsi="Calibri" w:cs="Calibri"/>
          <w:u w:val="single"/>
        </w:rPr>
        <w:t>Esecuzione</w:t>
      </w:r>
    </w:p>
    <w:p w14:paraId="58BC1704" w14:textId="77777777" w:rsidR="008946ED" w:rsidRDefault="008946ED">
      <w:pPr>
        <w:tabs>
          <w:tab w:val="left" w:pos="851"/>
          <w:tab w:val="left" w:pos="1702"/>
        </w:tabs>
        <w:spacing w:line="360" w:lineRule="auto"/>
        <w:ind w:right="-1"/>
        <w:jc w:val="both"/>
        <w:rPr>
          <w:rFonts w:ascii="Calibri" w:hAnsi="Calibri" w:cs="Calibri"/>
        </w:rPr>
      </w:pPr>
    </w:p>
    <w:p w14:paraId="42CBE9F1"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rPr>
        <w:t>La presente convenzione è esente da ogni imposta o ta</w:t>
      </w:r>
      <w:r w:rsidR="00792B97">
        <w:rPr>
          <w:rFonts w:ascii="Calibri" w:hAnsi="Calibri" w:cs="Calibri"/>
        </w:rPr>
        <w:t>ssa ai sensi dell'art. 5 della L</w:t>
      </w:r>
      <w:r w:rsidRPr="005853BB">
        <w:rPr>
          <w:rFonts w:ascii="Calibri" w:hAnsi="Calibri" w:cs="Calibri"/>
        </w:rPr>
        <w:t>egge 21/12/1978, n. 845.</w:t>
      </w:r>
    </w:p>
    <w:p w14:paraId="23DA9533" w14:textId="77777777" w:rsidR="00356FB8" w:rsidRPr="005853BB" w:rsidRDefault="00356FB8">
      <w:pPr>
        <w:tabs>
          <w:tab w:val="left" w:pos="851"/>
          <w:tab w:val="left" w:pos="1702"/>
        </w:tabs>
        <w:spacing w:line="360" w:lineRule="auto"/>
        <w:ind w:right="-1"/>
        <w:jc w:val="both"/>
        <w:rPr>
          <w:rFonts w:ascii="Calibri" w:hAnsi="Calibri" w:cs="Calibri"/>
        </w:rPr>
      </w:pPr>
    </w:p>
    <w:p w14:paraId="2D6E5617" w14:textId="77777777" w:rsidR="00356FB8" w:rsidRDefault="008946ED" w:rsidP="008946ED">
      <w:pPr>
        <w:spacing w:line="360" w:lineRule="auto"/>
        <w:ind w:right="425" w:hanging="1134"/>
        <w:rPr>
          <w:rFonts w:ascii="Calibri" w:hAnsi="Calibri" w:cs="Calibri"/>
        </w:rPr>
      </w:pPr>
      <w:r>
        <w:rPr>
          <w:rFonts w:ascii="Calibri" w:hAnsi="Calibri" w:cs="Calibri"/>
        </w:rPr>
        <w:t xml:space="preserve">                     </w:t>
      </w:r>
      <w:r w:rsidR="00356FB8" w:rsidRPr="00D01425">
        <w:rPr>
          <w:rFonts w:ascii="Calibri" w:hAnsi="Calibri" w:cs="Calibri"/>
        </w:rPr>
        <w:t xml:space="preserve"> IL SOGGETTO ATTUATORE</w:t>
      </w:r>
      <w:r>
        <w:rPr>
          <w:rFonts w:ascii="Calibri" w:hAnsi="Calibri" w:cs="Calibri"/>
        </w:rPr>
        <w:t xml:space="preserve">                                                                         IL SOGGETTO OSPITANTE</w:t>
      </w:r>
    </w:p>
    <w:p w14:paraId="7CE974E9" w14:textId="77777777" w:rsidR="008946ED" w:rsidRDefault="008946ED" w:rsidP="008946ED">
      <w:pPr>
        <w:spacing w:line="360" w:lineRule="auto"/>
        <w:ind w:right="425" w:hanging="1134"/>
        <w:rPr>
          <w:rFonts w:ascii="Calibri" w:hAnsi="Calibri" w:cs="Calibri"/>
        </w:rPr>
      </w:pPr>
    </w:p>
    <w:p w14:paraId="23371691" w14:textId="77777777" w:rsidR="008946ED" w:rsidRPr="00D01425" w:rsidRDefault="008946ED" w:rsidP="008946ED">
      <w:pPr>
        <w:spacing w:line="360" w:lineRule="auto"/>
        <w:ind w:right="425" w:hanging="142"/>
        <w:rPr>
          <w:rFonts w:ascii="Calibri" w:hAnsi="Calibri" w:cs="Calibri"/>
        </w:rPr>
      </w:pPr>
      <w:r>
        <w:rPr>
          <w:rFonts w:ascii="Calibri" w:hAnsi="Calibri" w:cs="Calibri"/>
        </w:rPr>
        <w:t xml:space="preserve">     ______________________                                                                      ______________________</w:t>
      </w:r>
    </w:p>
    <w:p w14:paraId="13697F56" w14:textId="77777777" w:rsidR="00356FB8" w:rsidRPr="005853BB" w:rsidRDefault="00356FB8">
      <w:pPr>
        <w:rPr>
          <w:rFonts w:ascii="Calibri" w:hAnsi="Calibri" w:cs="Calibri"/>
        </w:rPr>
      </w:pPr>
    </w:p>
    <w:p w14:paraId="5146C4BB" w14:textId="77777777" w:rsidR="00356FB8" w:rsidRPr="005853BB" w:rsidRDefault="00356FB8" w:rsidP="002C1DD9">
      <w:pPr>
        <w:jc w:val="right"/>
        <w:rPr>
          <w:rFonts w:ascii="Calibri" w:hAnsi="Calibri" w:cs="Calibri"/>
          <w:sz w:val="22"/>
          <w:szCs w:val="22"/>
        </w:rPr>
      </w:pPr>
      <w:r w:rsidRPr="005853BB">
        <w:rPr>
          <w:rFonts w:ascii="Calibri" w:hAnsi="Calibri" w:cs="Calibri"/>
        </w:rPr>
        <w:br w:type="page"/>
      </w:r>
      <w:r w:rsidR="002C1DD9" w:rsidRPr="00773710">
        <w:rPr>
          <w:rFonts w:ascii="Calibri" w:hAnsi="Calibri" w:cs="Calibri"/>
          <w:b/>
        </w:rPr>
        <w:lastRenderedPageBreak/>
        <w:t>Allegato 11</w:t>
      </w:r>
    </w:p>
    <w:p w14:paraId="22F62682" w14:textId="77777777" w:rsidR="00356FB8" w:rsidRPr="00D357D6" w:rsidRDefault="00356FB8">
      <w:pPr>
        <w:pStyle w:val="Testocommento"/>
        <w:rPr>
          <w:rFonts w:ascii="Calibri" w:hAnsi="Calibri" w:cs="Calibri"/>
          <w:b/>
          <w:bCs/>
          <w:caps/>
          <w:kern w:val="28"/>
          <w:sz w:val="24"/>
          <w:szCs w:val="24"/>
        </w:rPr>
      </w:pPr>
      <w:r w:rsidRPr="00D357D6">
        <w:rPr>
          <w:rFonts w:ascii="Calibri" w:hAnsi="Calibri" w:cs="Calibri"/>
          <w:b/>
          <w:bCs/>
          <w:caps/>
          <w:kern w:val="28"/>
          <w:sz w:val="24"/>
          <w:szCs w:val="24"/>
        </w:rPr>
        <w:t xml:space="preserve">CONVENZIONE </w:t>
      </w:r>
      <w:r w:rsidR="00D01425" w:rsidRPr="00D357D6">
        <w:rPr>
          <w:rFonts w:ascii="Calibri" w:hAnsi="Calibri" w:cs="Calibri"/>
          <w:b/>
          <w:bCs/>
          <w:caps/>
          <w:kern w:val="28"/>
          <w:sz w:val="24"/>
          <w:szCs w:val="24"/>
        </w:rPr>
        <w:t>TIROCINIO</w:t>
      </w:r>
      <w:r w:rsidR="00E60A57" w:rsidRPr="00E60A57">
        <w:rPr>
          <w:rFonts w:ascii="Calibri" w:hAnsi="Calibri" w:cs="Calibri"/>
        </w:rPr>
        <w:t xml:space="preserve"> </w:t>
      </w:r>
      <w:r w:rsidR="00E60A57" w:rsidRPr="00E60A57">
        <w:rPr>
          <w:rFonts w:ascii="Calibri" w:hAnsi="Calibri" w:cs="Calibri"/>
          <w:b/>
          <w:bCs/>
          <w:caps/>
          <w:kern w:val="28"/>
          <w:sz w:val="24"/>
          <w:szCs w:val="24"/>
        </w:rPr>
        <w:t>PERCORSI IeFP</w:t>
      </w:r>
      <w:r w:rsidRPr="00D357D6">
        <w:rPr>
          <w:rFonts w:ascii="Calibri" w:hAnsi="Calibri" w:cs="Calibri"/>
          <w:b/>
          <w:bCs/>
          <w:caps/>
          <w:kern w:val="28"/>
          <w:sz w:val="24"/>
          <w:szCs w:val="24"/>
        </w:rPr>
        <w:t xml:space="preserve"> (DIPLOMA)</w:t>
      </w:r>
    </w:p>
    <w:p w14:paraId="58300445" w14:textId="77777777" w:rsidR="00356FB8" w:rsidRPr="00D357D6" w:rsidRDefault="00356FB8">
      <w:pPr>
        <w:tabs>
          <w:tab w:val="left" w:pos="851"/>
          <w:tab w:val="left" w:pos="1702"/>
        </w:tabs>
        <w:ind w:right="-1"/>
        <w:jc w:val="both"/>
        <w:rPr>
          <w:rFonts w:ascii="Calibri" w:eastAsia="Times New Roman" w:hAnsi="Calibri" w:cs="Calibri"/>
          <w:b/>
          <w:bCs/>
          <w:caps/>
          <w:kern w:val="28"/>
          <w:lang w:eastAsia="it-IT"/>
        </w:rPr>
      </w:pPr>
    </w:p>
    <w:p w14:paraId="4520AA00" w14:textId="77777777" w:rsidR="00356FB8" w:rsidRPr="005853BB" w:rsidRDefault="00356FB8">
      <w:pPr>
        <w:tabs>
          <w:tab w:val="left" w:pos="851"/>
          <w:tab w:val="left" w:pos="1702"/>
        </w:tabs>
        <w:ind w:right="-1"/>
        <w:jc w:val="both"/>
        <w:rPr>
          <w:rFonts w:ascii="Calibri" w:hAnsi="Calibri" w:cs="Calibri"/>
          <w:sz w:val="22"/>
          <w:szCs w:val="22"/>
        </w:rPr>
      </w:pPr>
    </w:p>
    <w:p w14:paraId="1126A12A"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rPr>
        <w:t xml:space="preserve">L'anno duemila__________, addì __________________, </w:t>
      </w:r>
    </w:p>
    <w:p w14:paraId="12016F99" w14:textId="77777777" w:rsidR="00356FB8" w:rsidRPr="005853BB" w:rsidRDefault="00356FB8">
      <w:pPr>
        <w:tabs>
          <w:tab w:val="left" w:pos="851"/>
          <w:tab w:val="left" w:pos="1702"/>
        </w:tabs>
        <w:jc w:val="center"/>
        <w:rPr>
          <w:rFonts w:ascii="Calibri" w:hAnsi="Calibri" w:cs="Calibri"/>
          <w:b/>
        </w:rPr>
      </w:pPr>
    </w:p>
    <w:p w14:paraId="5C2301EB" w14:textId="77777777" w:rsidR="00356FB8" w:rsidRPr="005853BB" w:rsidRDefault="00356FB8">
      <w:pPr>
        <w:tabs>
          <w:tab w:val="left" w:pos="851"/>
          <w:tab w:val="left" w:pos="1702"/>
        </w:tabs>
        <w:jc w:val="center"/>
        <w:rPr>
          <w:rFonts w:ascii="Calibri" w:hAnsi="Calibri" w:cs="Calibri"/>
          <w:b/>
        </w:rPr>
      </w:pPr>
      <w:r w:rsidRPr="005853BB">
        <w:rPr>
          <w:rFonts w:ascii="Calibri" w:hAnsi="Calibri" w:cs="Calibri"/>
          <w:b/>
        </w:rPr>
        <w:t>TRA</w:t>
      </w:r>
    </w:p>
    <w:p w14:paraId="460D7D32" w14:textId="77777777" w:rsidR="00356FB8" w:rsidRPr="005853BB" w:rsidRDefault="00356FB8">
      <w:pPr>
        <w:tabs>
          <w:tab w:val="left" w:pos="851"/>
          <w:tab w:val="left" w:pos="1702"/>
        </w:tabs>
        <w:jc w:val="both"/>
        <w:rPr>
          <w:rFonts w:ascii="Calibri" w:hAnsi="Calibri" w:cs="Calibri"/>
        </w:rPr>
      </w:pPr>
    </w:p>
    <w:p w14:paraId="0E88C56D" w14:textId="77777777" w:rsidR="00356FB8" w:rsidRPr="005853BB" w:rsidRDefault="00377887">
      <w:pPr>
        <w:tabs>
          <w:tab w:val="left" w:pos="851"/>
          <w:tab w:val="left" w:pos="1702"/>
        </w:tabs>
        <w:spacing w:line="360" w:lineRule="auto"/>
        <w:ind w:right="-1"/>
        <w:jc w:val="both"/>
        <w:rPr>
          <w:rFonts w:ascii="Calibri" w:hAnsi="Calibri" w:cs="Calibri"/>
        </w:rPr>
      </w:pPr>
      <w:r>
        <w:rPr>
          <w:rFonts w:ascii="Calibri" w:hAnsi="Calibri" w:cs="Calibri"/>
        </w:rPr>
        <w:t xml:space="preserve">L’istituzione scolastica/formativa </w:t>
      </w:r>
      <w:r w:rsidRPr="005853BB">
        <w:rPr>
          <w:rFonts w:ascii="Calibri" w:hAnsi="Calibri" w:cs="Calibri"/>
        </w:rPr>
        <w:t>………………………………………… d</w:t>
      </w:r>
      <w:r>
        <w:rPr>
          <w:rFonts w:ascii="Calibri" w:hAnsi="Calibri" w:cs="Calibri"/>
        </w:rPr>
        <w:t>i seguito indicata/o “Soggetto attuatore”</w:t>
      </w:r>
      <w:r w:rsidR="00356FB8" w:rsidRPr="005853BB">
        <w:rPr>
          <w:rFonts w:ascii="Calibri" w:hAnsi="Calibri" w:cs="Calibri"/>
        </w:rPr>
        <w:t>, con sede in …………………</w:t>
      </w:r>
      <w:proofErr w:type="gramStart"/>
      <w:r w:rsidR="00356FB8" w:rsidRPr="005853BB">
        <w:rPr>
          <w:rFonts w:ascii="Calibri" w:hAnsi="Calibri" w:cs="Calibri"/>
        </w:rPr>
        <w:t>…(</w:t>
      </w:r>
      <w:proofErr w:type="gramEnd"/>
      <w:r w:rsidR="00356FB8" w:rsidRPr="005853BB">
        <w:rPr>
          <w:rFonts w:ascii="Calibri" w:hAnsi="Calibri" w:cs="Calibri"/>
        </w:rPr>
        <w:t>C.F. …………………….., Partita IVA ……………………), nella persona del Legale Rappresentante …………………………………………………. nato a …………………… il …………, domiciliato per la carica in …………………Via…………………</w:t>
      </w:r>
    </w:p>
    <w:p w14:paraId="300AAD68" w14:textId="77777777" w:rsidR="00356FB8" w:rsidRPr="005853BB" w:rsidRDefault="00356FB8">
      <w:pPr>
        <w:tabs>
          <w:tab w:val="left" w:pos="851"/>
          <w:tab w:val="left" w:pos="1702"/>
        </w:tabs>
        <w:jc w:val="both"/>
        <w:rPr>
          <w:rFonts w:ascii="Calibri" w:hAnsi="Calibri" w:cs="Calibri"/>
        </w:rPr>
      </w:pPr>
    </w:p>
    <w:p w14:paraId="24AB3B36" w14:textId="77777777" w:rsidR="00356FB8" w:rsidRPr="005853BB" w:rsidRDefault="00356FB8">
      <w:pPr>
        <w:tabs>
          <w:tab w:val="left" w:pos="851"/>
          <w:tab w:val="left" w:pos="1702"/>
        </w:tabs>
        <w:jc w:val="center"/>
        <w:rPr>
          <w:rFonts w:ascii="Calibri" w:hAnsi="Calibri" w:cs="Calibri"/>
        </w:rPr>
      </w:pPr>
      <w:r w:rsidRPr="005853BB">
        <w:rPr>
          <w:rFonts w:ascii="Calibri" w:hAnsi="Calibri" w:cs="Calibri"/>
          <w:b/>
        </w:rPr>
        <w:t>E</w:t>
      </w:r>
    </w:p>
    <w:p w14:paraId="580B4495" w14:textId="77777777" w:rsidR="00356FB8" w:rsidRPr="005853BB" w:rsidRDefault="00356FB8">
      <w:pPr>
        <w:tabs>
          <w:tab w:val="left" w:pos="851"/>
          <w:tab w:val="left" w:pos="1702"/>
        </w:tabs>
        <w:jc w:val="both"/>
        <w:rPr>
          <w:rFonts w:ascii="Calibri" w:hAnsi="Calibri" w:cs="Calibri"/>
        </w:rPr>
      </w:pPr>
    </w:p>
    <w:p w14:paraId="4352EA49" w14:textId="77777777" w:rsidR="00356FB8" w:rsidRPr="005853BB" w:rsidRDefault="00D357D6">
      <w:pPr>
        <w:tabs>
          <w:tab w:val="left" w:pos="851"/>
          <w:tab w:val="left" w:pos="1702"/>
        </w:tabs>
        <w:spacing w:line="360" w:lineRule="auto"/>
        <w:ind w:right="-1"/>
        <w:jc w:val="both"/>
        <w:rPr>
          <w:rFonts w:ascii="Calibri" w:hAnsi="Calibri" w:cs="Calibri"/>
        </w:rPr>
      </w:pPr>
      <w:r>
        <w:rPr>
          <w:rFonts w:ascii="Calibri" w:hAnsi="Calibri" w:cs="Calibri"/>
        </w:rPr>
        <w:t>Il soggetto ospitante</w:t>
      </w:r>
      <w:r w:rsidR="00356FB8" w:rsidRPr="005853BB">
        <w:rPr>
          <w:rFonts w:ascii="Calibri" w:hAnsi="Calibri" w:cs="Calibri"/>
        </w:rPr>
        <w:t xml:space="preserve"> …………………………………………………… </w:t>
      </w:r>
      <w:r>
        <w:rPr>
          <w:rFonts w:ascii="Calibri" w:hAnsi="Calibri" w:cs="Calibri"/>
        </w:rPr>
        <w:t>degli</w:t>
      </w:r>
      <w:r w:rsidR="00356FB8" w:rsidRPr="005853BB">
        <w:rPr>
          <w:rFonts w:ascii="Calibri" w:hAnsi="Calibri" w:cs="Calibri"/>
        </w:rPr>
        <w:t xml:space="preserve"> allievi in </w:t>
      </w:r>
      <w:r w:rsidR="00D01425">
        <w:rPr>
          <w:rFonts w:ascii="Calibri" w:hAnsi="Calibri" w:cs="Calibri"/>
        </w:rPr>
        <w:t>tirocinio</w:t>
      </w:r>
      <w:r w:rsidR="00356FB8" w:rsidRPr="005853BB">
        <w:rPr>
          <w:rFonts w:ascii="Calibri" w:hAnsi="Calibri" w:cs="Calibri"/>
        </w:rPr>
        <w:t xml:space="preserve">, con sede in ………………………………. </w:t>
      </w:r>
      <w:proofErr w:type="gramStart"/>
      <w:r w:rsidR="00356FB8" w:rsidRPr="005853BB">
        <w:rPr>
          <w:rFonts w:ascii="Calibri" w:hAnsi="Calibri" w:cs="Calibri"/>
        </w:rPr>
        <w:t>…(</w:t>
      </w:r>
      <w:proofErr w:type="gramEnd"/>
      <w:r w:rsidR="00356FB8" w:rsidRPr="005853BB">
        <w:rPr>
          <w:rFonts w:ascii="Calibri" w:hAnsi="Calibri" w:cs="Calibri"/>
        </w:rPr>
        <w:t>C.F. …………………….., Partita IVA ……………………), nella persona del Legale Rappresentante……………………………………………. nato a …………………… il …………, domiciliato per la carica in …………………Via…………………</w:t>
      </w:r>
    </w:p>
    <w:p w14:paraId="34D42BF4" w14:textId="77777777" w:rsidR="00356FB8" w:rsidRPr="005853BB" w:rsidRDefault="00356FB8">
      <w:pPr>
        <w:tabs>
          <w:tab w:val="left" w:pos="851"/>
          <w:tab w:val="left" w:pos="1702"/>
        </w:tabs>
        <w:jc w:val="center"/>
        <w:rPr>
          <w:rFonts w:ascii="Calibri" w:hAnsi="Calibri" w:cs="Calibri"/>
          <w:b/>
          <w:sz w:val="22"/>
          <w:szCs w:val="22"/>
        </w:rPr>
      </w:pPr>
      <w:r w:rsidRPr="005853BB">
        <w:rPr>
          <w:rFonts w:ascii="Calibri" w:hAnsi="Calibri" w:cs="Calibri"/>
          <w:b/>
          <w:sz w:val="22"/>
          <w:szCs w:val="22"/>
        </w:rPr>
        <w:t>ARTICOLO PRIMO</w:t>
      </w:r>
    </w:p>
    <w:p w14:paraId="4AA6F420" w14:textId="77777777" w:rsidR="00356FB8" w:rsidRPr="005853BB" w:rsidRDefault="00356FB8">
      <w:pPr>
        <w:tabs>
          <w:tab w:val="left" w:pos="851"/>
          <w:tab w:val="left" w:pos="1702"/>
        </w:tabs>
        <w:jc w:val="both"/>
        <w:rPr>
          <w:rFonts w:ascii="Calibri" w:hAnsi="Calibri" w:cs="Calibri"/>
          <w:u w:val="single"/>
        </w:rPr>
      </w:pPr>
    </w:p>
    <w:p w14:paraId="01F04A38" w14:textId="77777777" w:rsidR="00356FB8" w:rsidRPr="005853BB" w:rsidRDefault="00356FB8">
      <w:pPr>
        <w:tabs>
          <w:tab w:val="left" w:pos="851"/>
          <w:tab w:val="left" w:pos="1702"/>
        </w:tabs>
        <w:spacing w:line="360" w:lineRule="auto"/>
        <w:ind w:right="-1"/>
        <w:jc w:val="both"/>
        <w:rPr>
          <w:rFonts w:ascii="Calibri" w:hAnsi="Calibri" w:cs="Calibri"/>
          <w:u w:val="single"/>
        </w:rPr>
      </w:pPr>
      <w:r w:rsidRPr="005853BB">
        <w:rPr>
          <w:rFonts w:ascii="Calibri" w:hAnsi="Calibri" w:cs="Calibri"/>
          <w:u w:val="single"/>
        </w:rPr>
        <w:t>Oggetto della convenzione</w:t>
      </w:r>
    </w:p>
    <w:p w14:paraId="33443938" w14:textId="77777777" w:rsidR="00B30779" w:rsidRPr="005853BB" w:rsidRDefault="00D357D6" w:rsidP="00B30779">
      <w:pPr>
        <w:tabs>
          <w:tab w:val="left" w:pos="851"/>
          <w:tab w:val="left" w:pos="1702"/>
        </w:tabs>
        <w:spacing w:line="360" w:lineRule="auto"/>
        <w:ind w:right="-1"/>
        <w:jc w:val="both"/>
        <w:rPr>
          <w:rFonts w:ascii="Calibri" w:hAnsi="Calibri" w:cs="Calibri"/>
        </w:rPr>
      </w:pPr>
      <w:r>
        <w:rPr>
          <w:rFonts w:ascii="Calibri" w:hAnsi="Calibri" w:cs="Calibri"/>
        </w:rPr>
        <w:t>Premesso che l’</w:t>
      </w:r>
      <w:r w:rsidR="00356FB8" w:rsidRPr="005853BB">
        <w:rPr>
          <w:rFonts w:ascii="Calibri" w:hAnsi="Calibri" w:cs="Calibri"/>
        </w:rPr>
        <w:t>al</w:t>
      </w:r>
      <w:r w:rsidR="00B30779">
        <w:rPr>
          <w:rFonts w:ascii="Calibri" w:hAnsi="Calibri" w:cs="Calibri"/>
        </w:rPr>
        <w:t xml:space="preserve">lievo frequentante un percorso </w:t>
      </w:r>
      <w:r w:rsidR="00356FB8" w:rsidRPr="005853BB">
        <w:rPr>
          <w:rFonts w:ascii="Calibri" w:hAnsi="Calibri" w:cs="Calibri"/>
        </w:rPr>
        <w:t xml:space="preserve">per il conseguimento </w:t>
      </w:r>
      <w:r>
        <w:rPr>
          <w:rFonts w:ascii="Calibri" w:hAnsi="Calibri" w:cs="Calibri"/>
        </w:rPr>
        <w:t xml:space="preserve">di un diploma </w:t>
      </w:r>
      <w:r w:rsidR="00792B97">
        <w:rPr>
          <w:rFonts w:ascii="Calibri" w:hAnsi="Calibri" w:cs="Calibri"/>
        </w:rPr>
        <w:t xml:space="preserve">di </w:t>
      </w:r>
      <w:proofErr w:type="spellStart"/>
      <w:r w:rsidR="00792B97">
        <w:rPr>
          <w:rFonts w:ascii="Calibri" w:hAnsi="Calibri" w:cs="Calibri"/>
        </w:rPr>
        <w:t>IeFP</w:t>
      </w:r>
      <w:proofErr w:type="spellEnd"/>
      <w:r w:rsidR="00792B97">
        <w:rPr>
          <w:rFonts w:ascii="Calibri" w:hAnsi="Calibri" w:cs="Calibri"/>
        </w:rPr>
        <w:t xml:space="preserve"> </w:t>
      </w:r>
      <w:r w:rsidR="00B30779" w:rsidRPr="005853BB">
        <w:rPr>
          <w:rFonts w:ascii="Calibri" w:hAnsi="Calibri" w:cs="Calibri"/>
        </w:rPr>
        <w:t>(</w:t>
      </w:r>
      <w:proofErr w:type="spellStart"/>
      <w:r w:rsidR="00B30779" w:rsidRPr="005853BB">
        <w:rPr>
          <w:rFonts w:ascii="Calibri" w:hAnsi="Calibri" w:cs="Calibri"/>
        </w:rPr>
        <w:t>DLgs</w:t>
      </w:r>
      <w:proofErr w:type="spellEnd"/>
      <w:r w:rsidR="00B30779" w:rsidRPr="005853BB">
        <w:rPr>
          <w:rFonts w:ascii="Calibri" w:hAnsi="Calibri" w:cs="Calibri"/>
        </w:rPr>
        <w:t xml:space="preserve">. 17 ottobre 2005 n. </w:t>
      </w:r>
      <w:proofErr w:type="gramStart"/>
      <w:r w:rsidR="00B30779" w:rsidRPr="005853BB">
        <w:rPr>
          <w:rFonts w:ascii="Calibri" w:hAnsi="Calibri" w:cs="Calibri"/>
        </w:rPr>
        <w:t>226 )</w:t>
      </w:r>
      <w:proofErr w:type="gramEnd"/>
      <w:r w:rsidR="00B30779" w:rsidRPr="005853BB">
        <w:rPr>
          <w:rFonts w:ascii="Calibri" w:hAnsi="Calibri" w:cs="Calibri"/>
        </w:rPr>
        <w:t>, è equiparato, ai sensi del</w:t>
      </w:r>
      <w:r w:rsidR="00B30779">
        <w:rPr>
          <w:rFonts w:ascii="Calibri" w:hAnsi="Calibri" w:cs="Calibri"/>
        </w:rPr>
        <w:t xml:space="preserve"> </w:t>
      </w:r>
      <w:proofErr w:type="spellStart"/>
      <w:r w:rsidR="00B30779">
        <w:rPr>
          <w:rFonts w:ascii="Calibri" w:hAnsi="Calibri" w:cs="Calibri"/>
        </w:rPr>
        <w:t>DLgs</w:t>
      </w:r>
      <w:proofErr w:type="spellEnd"/>
      <w:r w:rsidR="00B30779">
        <w:rPr>
          <w:rFonts w:ascii="Calibri" w:hAnsi="Calibri" w:cs="Calibri"/>
        </w:rPr>
        <w:t>. 9 aprile 2008 n. 81</w:t>
      </w:r>
      <w:r w:rsidR="00792B97">
        <w:rPr>
          <w:rFonts w:ascii="Calibri" w:hAnsi="Calibri" w:cs="Calibri"/>
        </w:rPr>
        <w:t xml:space="preserve"> e </w:t>
      </w:r>
      <w:proofErr w:type="spellStart"/>
      <w:r w:rsidR="00792B97">
        <w:rPr>
          <w:rFonts w:ascii="Calibri" w:hAnsi="Calibri" w:cs="Calibri"/>
        </w:rPr>
        <w:t>ss.mm.ii</w:t>
      </w:r>
      <w:proofErr w:type="spellEnd"/>
      <w:r w:rsidR="00792B97">
        <w:rPr>
          <w:rFonts w:ascii="Calibri" w:hAnsi="Calibri" w:cs="Calibri"/>
        </w:rPr>
        <w:t>.</w:t>
      </w:r>
      <w:r w:rsidR="00B30779">
        <w:rPr>
          <w:rFonts w:ascii="Calibri" w:hAnsi="Calibri" w:cs="Calibri"/>
        </w:rPr>
        <w:t xml:space="preserve">, ad un “lavoratore” limitatamente ai periodi </w:t>
      </w:r>
      <w:r w:rsidR="00B30779" w:rsidRPr="005853BB">
        <w:rPr>
          <w:rFonts w:ascii="Calibri" w:hAnsi="Calibri" w:cs="Calibri"/>
        </w:rPr>
        <w:t>in cui sia effettivamente applicato alla strumentazio</w:t>
      </w:r>
      <w:r w:rsidR="00B30779">
        <w:rPr>
          <w:rFonts w:ascii="Calibri" w:hAnsi="Calibri" w:cs="Calibri"/>
        </w:rPr>
        <w:t>ne o ai laboratori in questione</w:t>
      </w:r>
      <w:r w:rsidR="00B30779" w:rsidRPr="005853BB">
        <w:rPr>
          <w:rFonts w:ascii="Calibri" w:hAnsi="Calibri" w:cs="Calibri"/>
        </w:rPr>
        <w:t xml:space="preserve">, tenuto conto delle </w:t>
      </w:r>
      <w:r w:rsidR="00B30779">
        <w:rPr>
          <w:rFonts w:ascii="Calibri" w:hAnsi="Calibri" w:cs="Calibri"/>
        </w:rPr>
        <w:t xml:space="preserve">effettive particolari esigenze </w:t>
      </w:r>
      <w:r w:rsidR="00B30779" w:rsidRPr="005853BB">
        <w:rPr>
          <w:rFonts w:ascii="Calibri" w:hAnsi="Calibri" w:cs="Calibri"/>
        </w:rPr>
        <w:t>c</w:t>
      </w:r>
      <w:r w:rsidR="00B30779">
        <w:rPr>
          <w:rFonts w:ascii="Calibri" w:hAnsi="Calibri" w:cs="Calibri"/>
        </w:rPr>
        <w:t>onnesse al servizio espletato ed</w:t>
      </w:r>
      <w:r w:rsidR="00B30779" w:rsidRPr="005853BB">
        <w:rPr>
          <w:rFonts w:ascii="Calibri" w:hAnsi="Calibri" w:cs="Calibri"/>
        </w:rPr>
        <w:t xml:space="preserve"> alle </w:t>
      </w:r>
      <w:proofErr w:type="spellStart"/>
      <w:r w:rsidR="00B30779" w:rsidRPr="005853BB">
        <w:rPr>
          <w:rFonts w:ascii="Calibri" w:hAnsi="Calibri" w:cs="Calibri"/>
        </w:rPr>
        <w:t>peculiarie</w:t>
      </w:r>
      <w:r w:rsidR="00B30779">
        <w:rPr>
          <w:rFonts w:ascii="Calibri" w:hAnsi="Calibri" w:cs="Calibri"/>
        </w:rPr>
        <w:t>tà</w:t>
      </w:r>
      <w:proofErr w:type="spellEnd"/>
      <w:r w:rsidR="00B30779">
        <w:rPr>
          <w:rFonts w:ascii="Calibri" w:hAnsi="Calibri" w:cs="Calibri"/>
        </w:rPr>
        <w:t xml:space="preserve"> organizzative. A norma dell’art.4 del cennato</w:t>
      </w:r>
      <w:r w:rsidR="00B30779" w:rsidRPr="005853BB">
        <w:rPr>
          <w:rFonts w:ascii="Calibri" w:hAnsi="Calibri" w:cs="Calibri"/>
        </w:rPr>
        <w:t xml:space="preserve"> D.lgs.</w:t>
      </w:r>
      <w:r w:rsidR="00B30779">
        <w:rPr>
          <w:rFonts w:ascii="Calibri" w:hAnsi="Calibri" w:cs="Calibri"/>
        </w:rPr>
        <w:t>,</w:t>
      </w:r>
      <w:r w:rsidR="00B30779" w:rsidRPr="005853BB">
        <w:rPr>
          <w:rFonts w:ascii="Calibri" w:hAnsi="Calibri" w:cs="Calibri"/>
        </w:rPr>
        <w:t xml:space="preserve"> gli allievi dei percorsi di </w:t>
      </w:r>
      <w:proofErr w:type="spellStart"/>
      <w:r w:rsidR="00B30779" w:rsidRPr="005853BB">
        <w:rPr>
          <w:rFonts w:ascii="Calibri" w:hAnsi="Calibri" w:cs="Calibri"/>
        </w:rPr>
        <w:t>IeFP</w:t>
      </w:r>
      <w:proofErr w:type="spellEnd"/>
      <w:r w:rsidR="00B30779" w:rsidRPr="005853BB">
        <w:rPr>
          <w:rFonts w:ascii="Calibri" w:hAnsi="Calibri" w:cs="Calibri"/>
        </w:rPr>
        <w:t xml:space="preserve"> non contribuiscono alla determinazione del numero dal quale il decreto stesso fa discendere particolari obblighi. </w:t>
      </w:r>
    </w:p>
    <w:p w14:paraId="5B53DBF4" w14:textId="77777777" w:rsidR="00B30779" w:rsidRPr="005853BB" w:rsidRDefault="00B30779" w:rsidP="00B30779">
      <w:pPr>
        <w:tabs>
          <w:tab w:val="left" w:pos="851"/>
          <w:tab w:val="left" w:pos="1702"/>
        </w:tabs>
        <w:spacing w:line="360" w:lineRule="auto"/>
        <w:ind w:right="-1"/>
        <w:jc w:val="center"/>
        <w:rPr>
          <w:rFonts w:ascii="Calibri" w:hAnsi="Calibri" w:cs="Calibri"/>
          <w:u w:val="single"/>
        </w:rPr>
      </w:pPr>
    </w:p>
    <w:p w14:paraId="3B2A0BD6" w14:textId="77777777" w:rsidR="00B30779" w:rsidRPr="00D01425" w:rsidRDefault="00B30779" w:rsidP="00B30779">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lastRenderedPageBreak/>
        <w:t>1)</w:t>
      </w:r>
      <w:r>
        <w:rPr>
          <w:rFonts w:eastAsia="MS Mincho" w:cs="Calibri"/>
          <w:sz w:val="24"/>
          <w:szCs w:val="24"/>
          <w:lang w:eastAsia="ja-JP"/>
        </w:rPr>
        <w:t xml:space="preserve"> c</w:t>
      </w:r>
      <w:r w:rsidRPr="00D01425">
        <w:rPr>
          <w:rFonts w:eastAsia="MS Mincho" w:cs="Calibri"/>
          <w:sz w:val="24"/>
          <w:szCs w:val="24"/>
          <w:lang w:eastAsia="ja-JP"/>
        </w:rPr>
        <w:t>ostituisce oggetto della presente co</w:t>
      </w:r>
      <w:r w:rsidR="00A93A9F">
        <w:rPr>
          <w:rFonts w:eastAsia="MS Mincho" w:cs="Calibri"/>
          <w:sz w:val="24"/>
          <w:szCs w:val="24"/>
          <w:lang w:eastAsia="ja-JP"/>
        </w:rPr>
        <w:t>nvenzione la disciplina tra il so</w:t>
      </w:r>
      <w:r w:rsidRPr="00D01425">
        <w:rPr>
          <w:rFonts w:eastAsia="MS Mincho" w:cs="Calibri"/>
          <w:sz w:val="24"/>
          <w:szCs w:val="24"/>
          <w:lang w:eastAsia="ja-JP"/>
        </w:rPr>
        <w:t xml:space="preserve">ggetto </w:t>
      </w:r>
      <w:r>
        <w:rPr>
          <w:rFonts w:eastAsia="MS Mincho" w:cs="Calibri"/>
          <w:sz w:val="24"/>
          <w:szCs w:val="24"/>
          <w:lang w:eastAsia="ja-JP"/>
        </w:rPr>
        <w:t>a</w:t>
      </w:r>
      <w:r w:rsidRPr="00D01425">
        <w:rPr>
          <w:rFonts w:eastAsia="MS Mincho" w:cs="Calibri"/>
          <w:sz w:val="24"/>
          <w:szCs w:val="24"/>
          <w:lang w:eastAsia="ja-JP"/>
        </w:rPr>
        <w:t xml:space="preserve">ttuatore e </w:t>
      </w:r>
      <w:r>
        <w:rPr>
          <w:rFonts w:eastAsia="MS Mincho" w:cs="Calibri"/>
          <w:sz w:val="24"/>
          <w:szCs w:val="24"/>
          <w:lang w:eastAsia="ja-JP"/>
        </w:rPr>
        <w:t>il soggetto ospitante</w:t>
      </w:r>
      <w:r w:rsidRPr="00D01425">
        <w:rPr>
          <w:rFonts w:eastAsia="MS Mincho" w:cs="Calibri"/>
          <w:sz w:val="24"/>
          <w:szCs w:val="24"/>
          <w:lang w:eastAsia="ja-JP"/>
        </w:rPr>
        <w:t xml:space="preserve">, che nell'ambito delle proprie strutture </w:t>
      </w:r>
      <w:r w:rsidR="00A93A9F">
        <w:rPr>
          <w:rFonts w:eastAsia="MS Mincho" w:cs="Calibri"/>
          <w:sz w:val="24"/>
          <w:szCs w:val="24"/>
          <w:lang w:eastAsia="ja-JP"/>
        </w:rPr>
        <w:t>aziendali,</w:t>
      </w:r>
      <w:r w:rsidRPr="00D01425">
        <w:rPr>
          <w:rFonts w:eastAsia="MS Mincho" w:cs="Calibri"/>
          <w:sz w:val="24"/>
          <w:szCs w:val="24"/>
          <w:lang w:eastAsia="ja-JP"/>
        </w:rPr>
        <w:t xml:space="preserve"> </w:t>
      </w:r>
      <w:r>
        <w:rPr>
          <w:rFonts w:eastAsia="MS Mincho" w:cs="Calibri"/>
          <w:sz w:val="24"/>
          <w:szCs w:val="24"/>
          <w:lang w:eastAsia="ja-JP"/>
        </w:rPr>
        <w:t>dislocate</w:t>
      </w:r>
      <w:r w:rsidRPr="00D01425">
        <w:rPr>
          <w:rFonts w:eastAsia="MS Mincho" w:cs="Calibri"/>
          <w:sz w:val="24"/>
          <w:szCs w:val="24"/>
          <w:lang w:eastAsia="ja-JP"/>
        </w:rPr>
        <w:t xml:space="preserve"> sul territorio</w:t>
      </w:r>
      <w:r w:rsidR="00A93A9F">
        <w:rPr>
          <w:rFonts w:eastAsia="MS Mincho" w:cs="Calibri"/>
          <w:sz w:val="24"/>
          <w:szCs w:val="24"/>
          <w:lang w:eastAsia="ja-JP"/>
        </w:rPr>
        <w:t>,</w:t>
      </w:r>
      <w:r w:rsidRPr="00D01425">
        <w:rPr>
          <w:rFonts w:eastAsia="MS Mincho" w:cs="Calibri"/>
          <w:sz w:val="24"/>
          <w:szCs w:val="24"/>
          <w:lang w:eastAsia="ja-JP"/>
        </w:rPr>
        <w:t xml:space="preserve"> intende realizzare un periodo di </w:t>
      </w:r>
      <w:r>
        <w:rPr>
          <w:rFonts w:eastAsia="MS Mincho" w:cs="Calibri"/>
          <w:sz w:val="24"/>
          <w:szCs w:val="24"/>
          <w:lang w:eastAsia="ja-JP"/>
        </w:rPr>
        <w:t>tirocinio</w:t>
      </w:r>
      <w:r w:rsidRPr="00D01425">
        <w:rPr>
          <w:rFonts w:eastAsia="MS Mincho" w:cs="Calibri"/>
          <w:sz w:val="24"/>
          <w:szCs w:val="24"/>
          <w:lang w:eastAsia="ja-JP"/>
        </w:rPr>
        <w:t xml:space="preserve"> per i seguenti allievi:</w:t>
      </w:r>
    </w:p>
    <w:p w14:paraId="5714F5AB" w14:textId="77777777" w:rsidR="00B30779" w:rsidRPr="005853BB" w:rsidRDefault="00B30779" w:rsidP="00B30779">
      <w:pPr>
        <w:tabs>
          <w:tab w:val="left" w:pos="284"/>
          <w:tab w:val="left" w:pos="1702"/>
        </w:tabs>
        <w:spacing w:line="360" w:lineRule="auto"/>
        <w:jc w:val="both"/>
        <w:rPr>
          <w:rFonts w:ascii="Calibri" w:hAnsi="Calibri" w:cs="Calibri"/>
        </w:rPr>
      </w:pPr>
      <w:r>
        <w:rPr>
          <w:rFonts w:ascii="Calibri" w:hAnsi="Calibri" w:cs="Calibri"/>
        </w:rPr>
        <w:t xml:space="preserve">- </w:t>
      </w:r>
      <w:r w:rsidRPr="005853BB">
        <w:rPr>
          <w:rFonts w:ascii="Calibri" w:hAnsi="Calibri" w:cs="Calibri"/>
        </w:rPr>
        <w:t>……………………….</w:t>
      </w:r>
    </w:p>
    <w:p w14:paraId="5A2194A9" w14:textId="77777777" w:rsidR="00A93A9F" w:rsidRDefault="00B30779" w:rsidP="00B30779">
      <w:pPr>
        <w:tabs>
          <w:tab w:val="left" w:pos="284"/>
          <w:tab w:val="left" w:pos="1702"/>
        </w:tabs>
        <w:spacing w:line="360" w:lineRule="auto"/>
        <w:jc w:val="both"/>
        <w:rPr>
          <w:rFonts w:ascii="Calibri" w:hAnsi="Calibri" w:cs="Calibri"/>
        </w:rPr>
      </w:pPr>
      <w:r w:rsidRPr="005853BB">
        <w:rPr>
          <w:rFonts w:ascii="Calibri" w:hAnsi="Calibri" w:cs="Calibri"/>
        </w:rPr>
        <w:t>frequentanti il corso d</w:t>
      </w:r>
      <w:r>
        <w:rPr>
          <w:rFonts w:ascii="Calibri" w:hAnsi="Calibri" w:cs="Calibri"/>
        </w:rPr>
        <w:t>i formazione professionale dal t</w:t>
      </w:r>
      <w:r w:rsidRPr="005853BB">
        <w:rPr>
          <w:rFonts w:ascii="Calibri" w:hAnsi="Calibri" w:cs="Calibri"/>
        </w:rPr>
        <w:t>itolo……………………………………….</w:t>
      </w:r>
    </w:p>
    <w:p w14:paraId="5550F4AE" w14:textId="77777777" w:rsidR="00B30779" w:rsidRPr="005853BB" w:rsidRDefault="00A93A9F" w:rsidP="00B30779">
      <w:pPr>
        <w:tabs>
          <w:tab w:val="left" w:pos="284"/>
          <w:tab w:val="left" w:pos="1702"/>
        </w:tabs>
        <w:spacing w:line="360" w:lineRule="auto"/>
        <w:jc w:val="both"/>
        <w:rPr>
          <w:rFonts w:ascii="Calibri" w:hAnsi="Calibri" w:cs="Calibri"/>
        </w:rPr>
      </w:pPr>
      <w:r>
        <w:rPr>
          <w:rFonts w:ascii="Calibri" w:hAnsi="Calibri" w:cs="Calibri"/>
        </w:rPr>
        <w:t xml:space="preserve"> cod.</w:t>
      </w:r>
      <w:r w:rsidR="00650DBF">
        <w:rPr>
          <w:rFonts w:ascii="Calibri" w:hAnsi="Calibri" w:cs="Calibri"/>
        </w:rPr>
        <w:t xml:space="preserve"> </w:t>
      </w:r>
      <w:r>
        <w:rPr>
          <w:rFonts w:ascii="Calibri" w:hAnsi="Calibri" w:cs="Calibri"/>
        </w:rPr>
        <w:t>corso ……………… - svolto dal s</w:t>
      </w:r>
      <w:r w:rsidR="00B30779" w:rsidRPr="005853BB">
        <w:rPr>
          <w:rFonts w:ascii="Calibri" w:hAnsi="Calibri" w:cs="Calibri"/>
        </w:rPr>
        <w:t xml:space="preserve">oggetto </w:t>
      </w:r>
      <w:r w:rsidR="00B30779">
        <w:rPr>
          <w:rFonts w:ascii="Calibri" w:hAnsi="Calibri" w:cs="Calibri"/>
        </w:rPr>
        <w:t>a</w:t>
      </w:r>
      <w:r w:rsidR="00B30779" w:rsidRPr="005853BB">
        <w:rPr>
          <w:rFonts w:ascii="Calibri" w:hAnsi="Calibri" w:cs="Calibri"/>
        </w:rPr>
        <w:t>ttuatore;</w:t>
      </w:r>
    </w:p>
    <w:p w14:paraId="1DC79686" w14:textId="77777777" w:rsidR="00B30779" w:rsidRPr="005853BB" w:rsidRDefault="00B30779" w:rsidP="00B30779">
      <w:pPr>
        <w:tabs>
          <w:tab w:val="left" w:pos="284"/>
          <w:tab w:val="left" w:pos="1702"/>
        </w:tabs>
        <w:spacing w:line="360" w:lineRule="auto"/>
        <w:ind w:left="360"/>
        <w:jc w:val="both"/>
        <w:rPr>
          <w:rFonts w:ascii="Calibri" w:hAnsi="Calibri" w:cs="Calibri"/>
        </w:rPr>
      </w:pPr>
    </w:p>
    <w:p w14:paraId="0CE647F5" w14:textId="77777777" w:rsidR="00B30779" w:rsidRPr="00D01425" w:rsidRDefault="00B30779" w:rsidP="00B30779">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t>2)</w:t>
      </w:r>
      <w:r>
        <w:rPr>
          <w:rFonts w:eastAsia="MS Mincho" w:cs="Calibri"/>
          <w:sz w:val="24"/>
          <w:szCs w:val="24"/>
          <w:lang w:eastAsia="ja-JP"/>
        </w:rPr>
        <w:t xml:space="preserve"> l’impresa </w:t>
      </w:r>
      <w:r w:rsidR="00B91B0A">
        <w:rPr>
          <w:rFonts w:eastAsia="MS Mincho" w:cs="Calibri"/>
          <w:sz w:val="24"/>
          <w:szCs w:val="24"/>
          <w:lang w:eastAsia="ja-JP"/>
        </w:rPr>
        <w:t>deve garantire</w:t>
      </w:r>
      <w:r w:rsidRPr="00D01425">
        <w:rPr>
          <w:rFonts w:eastAsia="MS Mincho" w:cs="Calibri"/>
          <w:sz w:val="24"/>
          <w:szCs w:val="24"/>
          <w:lang w:eastAsia="ja-JP"/>
        </w:rPr>
        <w:t>:</w:t>
      </w:r>
    </w:p>
    <w:p w14:paraId="79633B19" w14:textId="77777777" w:rsidR="00B30779" w:rsidRPr="00D01425" w:rsidRDefault="00B30779" w:rsidP="00B30779">
      <w:pPr>
        <w:pStyle w:val="Paragrafoelenco1"/>
        <w:tabs>
          <w:tab w:val="left" w:pos="284"/>
          <w:tab w:val="left" w:pos="1702"/>
        </w:tabs>
        <w:spacing w:after="0" w:line="360" w:lineRule="auto"/>
        <w:ind w:left="0"/>
        <w:jc w:val="both"/>
        <w:rPr>
          <w:rFonts w:eastAsia="MS Mincho" w:cs="Calibri"/>
          <w:sz w:val="24"/>
          <w:szCs w:val="24"/>
          <w:lang w:eastAsia="ja-JP"/>
        </w:rPr>
      </w:pPr>
      <w:r>
        <w:rPr>
          <w:rFonts w:eastAsia="MS Mincho" w:cs="Calibri"/>
          <w:sz w:val="24"/>
          <w:szCs w:val="24"/>
          <w:lang w:eastAsia="ja-JP"/>
        </w:rPr>
        <w:t xml:space="preserve">- </w:t>
      </w:r>
      <w:r w:rsidRPr="00D01425">
        <w:rPr>
          <w:rFonts w:eastAsia="MS Mincho" w:cs="Calibri"/>
          <w:sz w:val="24"/>
          <w:szCs w:val="24"/>
          <w:lang w:eastAsia="ja-JP"/>
        </w:rPr>
        <w:t>che i luoghi di lavoro e le attrezzature siano conformi alla normativa vigente in materia di sicurezza;</w:t>
      </w:r>
    </w:p>
    <w:p w14:paraId="6EDF17A7" w14:textId="77777777" w:rsidR="00B30779" w:rsidRPr="00D01425" w:rsidRDefault="00B30779" w:rsidP="00B30779">
      <w:pPr>
        <w:pStyle w:val="Paragrafoelenco1"/>
        <w:tabs>
          <w:tab w:val="left" w:pos="284"/>
          <w:tab w:val="left" w:pos="1702"/>
        </w:tabs>
        <w:spacing w:after="0" w:line="360" w:lineRule="auto"/>
        <w:ind w:left="0"/>
        <w:jc w:val="both"/>
        <w:rPr>
          <w:rFonts w:eastAsia="MS Mincho" w:cs="Calibri"/>
          <w:sz w:val="24"/>
          <w:szCs w:val="24"/>
          <w:lang w:eastAsia="ja-JP"/>
        </w:rPr>
      </w:pPr>
      <w:r>
        <w:rPr>
          <w:rFonts w:eastAsia="MS Mincho" w:cs="Calibri"/>
          <w:sz w:val="24"/>
          <w:szCs w:val="24"/>
          <w:lang w:eastAsia="ja-JP"/>
        </w:rPr>
        <w:t>- (</w:t>
      </w:r>
      <w:r w:rsidRPr="00D01425">
        <w:rPr>
          <w:rFonts w:eastAsia="MS Mincho" w:cs="Calibri"/>
          <w:sz w:val="24"/>
          <w:szCs w:val="24"/>
          <w:lang w:eastAsia="ja-JP"/>
        </w:rPr>
        <w:t>con la c</w:t>
      </w:r>
      <w:r>
        <w:rPr>
          <w:rFonts w:eastAsia="MS Mincho" w:cs="Calibri"/>
          <w:sz w:val="24"/>
          <w:szCs w:val="24"/>
          <w:lang w:eastAsia="ja-JP"/>
        </w:rPr>
        <w:t>ollaborazione dei docenti dell’o</w:t>
      </w:r>
      <w:r w:rsidRPr="00D01425">
        <w:rPr>
          <w:rFonts w:eastAsia="MS Mincho" w:cs="Calibri"/>
          <w:sz w:val="24"/>
          <w:szCs w:val="24"/>
          <w:lang w:eastAsia="ja-JP"/>
        </w:rPr>
        <w:t>rganismo</w:t>
      </w:r>
      <w:r>
        <w:rPr>
          <w:rFonts w:eastAsia="MS Mincho" w:cs="Calibri"/>
          <w:sz w:val="24"/>
          <w:szCs w:val="24"/>
          <w:lang w:eastAsia="ja-JP"/>
        </w:rPr>
        <w:t xml:space="preserve"> di formazione</w:t>
      </w:r>
      <w:r w:rsidR="00A93A9F">
        <w:rPr>
          <w:rFonts w:eastAsia="MS Mincho" w:cs="Calibri"/>
          <w:sz w:val="24"/>
          <w:szCs w:val="24"/>
          <w:lang w:eastAsia="ja-JP"/>
        </w:rPr>
        <w:t>)</w:t>
      </w:r>
      <w:r w:rsidRPr="00D01425">
        <w:rPr>
          <w:rFonts w:eastAsia="MS Mincho" w:cs="Calibri"/>
          <w:sz w:val="24"/>
          <w:szCs w:val="24"/>
          <w:lang w:eastAsia="ja-JP"/>
        </w:rPr>
        <w:t>:</w:t>
      </w:r>
    </w:p>
    <w:p w14:paraId="7F9B5F52" w14:textId="77777777" w:rsidR="00B30779" w:rsidRPr="00D01425" w:rsidRDefault="00B30779" w:rsidP="00B30779">
      <w:pPr>
        <w:pStyle w:val="Paragrafoelenco1"/>
        <w:numPr>
          <w:ilvl w:val="0"/>
          <w:numId w:val="91"/>
        </w:numPr>
        <w:tabs>
          <w:tab w:val="left" w:pos="284"/>
          <w:tab w:val="left" w:pos="1702"/>
        </w:tabs>
        <w:spacing w:after="0" w:line="360" w:lineRule="auto"/>
        <w:jc w:val="both"/>
        <w:rPr>
          <w:rFonts w:eastAsia="MS Mincho" w:cs="Calibri"/>
          <w:sz w:val="24"/>
          <w:szCs w:val="24"/>
          <w:lang w:eastAsia="ja-JP"/>
        </w:rPr>
      </w:pPr>
      <w:r>
        <w:rPr>
          <w:rFonts w:eastAsia="MS Mincho" w:cs="Calibri"/>
          <w:sz w:val="24"/>
          <w:szCs w:val="24"/>
          <w:lang w:eastAsia="ja-JP"/>
        </w:rPr>
        <w:t>la “formazione”</w:t>
      </w:r>
      <w:r w:rsidRPr="00D01425">
        <w:rPr>
          <w:rFonts w:eastAsia="MS Mincho" w:cs="Calibri"/>
          <w:sz w:val="24"/>
          <w:szCs w:val="24"/>
          <w:lang w:eastAsia="ja-JP"/>
        </w:rPr>
        <w:t xml:space="preserve">: fornire conoscenze e procedure utili alla acquisizione di competenze per lo svolgimento in sicurezza dei compiti </w:t>
      </w:r>
      <w:r>
        <w:rPr>
          <w:rFonts w:eastAsia="MS Mincho" w:cs="Calibri"/>
          <w:sz w:val="24"/>
          <w:szCs w:val="24"/>
          <w:lang w:eastAsia="ja-JP"/>
        </w:rPr>
        <w:t>presso il soggetto ospitante</w:t>
      </w:r>
      <w:r w:rsidRPr="00D01425">
        <w:rPr>
          <w:rFonts w:eastAsia="MS Mincho" w:cs="Calibri"/>
          <w:sz w:val="24"/>
          <w:szCs w:val="24"/>
          <w:lang w:eastAsia="ja-JP"/>
        </w:rPr>
        <w:t>;</w:t>
      </w:r>
    </w:p>
    <w:p w14:paraId="06A4BE29" w14:textId="77777777" w:rsidR="00B30779" w:rsidRDefault="00B30779" w:rsidP="00B30779">
      <w:pPr>
        <w:pStyle w:val="Paragrafoelenco1"/>
        <w:numPr>
          <w:ilvl w:val="0"/>
          <w:numId w:val="91"/>
        </w:numPr>
        <w:tabs>
          <w:tab w:val="left" w:pos="284"/>
          <w:tab w:val="left" w:pos="1702"/>
        </w:tabs>
        <w:spacing w:after="0" w:line="360" w:lineRule="auto"/>
        <w:jc w:val="both"/>
        <w:rPr>
          <w:rFonts w:eastAsia="MS Mincho" w:cs="Calibri"/>
          <w:sz w:val="24"/>
          <w:szCs w:val="24"/>
          <w:lang w:eastAsia="ja-JP"/>
        </w:rPr>
      </w:pPr>
      <w:r>
        <w:rPr>
          <w:rFonts w:eastAsia="MS Mincho" w:cs="Calibri"/>
          <w:sz w:val="24"/>
          <w:szCs w:val="24"/>
          <w:lang w:eastAsia="ja-JP"/>
        </w:rPr>
        <w:t>l’“informazione”</w:t>
      </w:r>
      <w:r w:rsidRPr="00D01425">
        <w:rPr>
          <w:rFonts w:eastAsia="MS Mincho" w:cs="Calibri"/>
          <w:sz w:val="24"/>
          <w:szCs w:val="24"/>
          <w:lang w:eastAsia="ja-JP"/>
        </w:rPr>
        <w:t>: fornire conoscenze utili alla identificazione, alla riduzione e</w:t>
      </w:r>
      <w:r>
        <w:rPr>
          <w:rFonts w:eastAsia="MS Mincho" w:cs="Calibri"/>
          <w:sz w:val="24"/>
          <w:szCs w:val="24"/>
          <w:lang w:eastAsia="ja-JP"/>
        </w:rPr>
        <w:t xml:space="preserve"> alla gestione dei rischi nell’</w:t>
      </w:r>
      <w:r w:rsidRPr="00D01425">
        <w:rPr>
          <w:rFonts w:eastAsia="MS Mincho" w:cs="Calibri"/>
          <w:sz w:val="24"/>
          <w:szCs w:val="24"/>
          <w:lang w:eastAsia="ja-JP"/>
        </w:rPr>
        <w:t>ambiente di lavoro;</w:t>
      </w:r>
    </w:p>
    <w:p w14:paraId="791FD7A0" w14:textId="77777777" w:rsidR="00B30779" w:rsidRPr="00792B97" w:rsidRDefault="00B30779" w:rsidP="00792B97">
      <w:pPr>
        <w:pStyle w:val="Paragrafoelenco1"/>
        <w:numPr>
          <w:ilvl w:val="0"/>
          <w:numId w:val="91"/>
        </w:numPr>
        <w:tabs>
          <w:tab w:val="left" w:pos="284"/>
          <w:tab w:val="left" w:pos="1702"/>
        </w:tabs>
        <w:spacing w:after="0" w:line="360" w:lineRule="auto"/>
        <w:jc w:val="both"/>
        <w:rPr>
          <w:rFonts w:eastAsia="MS Mincho" w:cs="Calibri"/>
          <w:sz w:val="24"/>
          <w:szCs w:val="24"/>
          <w:lang w:eastAsia="ja-JP"/>
        </w:rPr>
      </w:pPr>
      <w:r>
        <w:rPr>
          <w:rFonts w:eastAsia="MS Mincho" w:cs="Calibri"/>
          <w:sz w:val="24"/>
          <w:szCs w:val="24"/>
          <w:lang w:eastAsia="ja-JP"/>
        </w:rPr>
        <w:t>l’“addestramento”: fare apprendere l’</w:t>
      </w:r>
      <w:r w:rsidRPr="00E92834">
        <w:rPr>
          <w:rFonts w:eastAsia="MS Mincho" w:cs="Calibri"/>
          <w:sz w:val="24"/>
          <w:szCs w:val="24"/>
          <w:lang w:eastAsia="ja-JP"/>
        </w:rPr>
        <w:t>uso corretto</w:t>
      </w:r>
      <w:r>
        <w:rPr>
          <w:rFonts w:eastAsia="MS Mincho" w:cs="Calibri"/>
          <w:sz w:val="24"/>
          <w:szCs w:val="24"/>
          <w:lang w:eastAsia="ja-JP"/>
        </w:rPr>
        <w:t xml:space="preserve"> di attrezzature</w:t>
      </w:r>
      <w:r w:rsidRPr="00E92834">
        <w:rPr>
          <w:rFonts w:eastAsia="MS Mincho" w:cs="Calibri"/>
          <w:sz w:val="24"/>
          <w:szCs w:val="24"/>
          <w:lang w:eastAsia="ja-JP"/>
        </w:rPr>
        <w:t>, macchine, i</w:t>
      </w:r>
      <w:r>
        <w:rPr>
          <w:rFonts w:eastAsia="MS Mincho" w:cs="Calibri"/>
          <w:sz w:val="24"/>
          <w:szCs w:val="24"/>
          <w:lang w:eastAsia="ja-JP"/>
        </w:rPr>
        <w:t xml:space="preserve">mpianti, sostanze, dispositivi - </w:t>
      </w:r>
      <w:r w:rsidRPr="00E92834">
        <w:rPr>
          <w:rFonts w:eastAsia="MS Mincho" w:cs="Calibri"/>
          <w:sz w:val="24"/>
          <w:szCs w:val="24"/>
          <w:lang w:eastAsia="ja-JP"/>
        </w:rPr>
        <w:t>a</w:t>
      </w:r>
      <w:r>
        <w:rPr>
          <w:rFonts w:eastAsia="MS Mincho" w:cs="Calibri"/>
          <w:sz w:val="24"/>
          <w:szCs w:val="24"/>
          <w:lang w:eastAsia="ja-JP"/>
        </w:rPr>
        <w:t xml:space="preserve">nche di protezione individuale, </w:t>
      </w:r>
      <w:r w:rsidRPr="00E92834">
        <w:rPr>
          <w:rFonts w:eastAsia="MS Mincho" w:cs="Calibri"/>
          <w:sz w:val="24"/>
          <w:szCs w:val="24"/>
          <w:lang w:eastAsia="ja-JP"/>
        </w:rPr>
        <w:t>e le procedur</w:t>
      </w:r>
      <w:r w:rsidR="00792B97">
        <w:rPr>
          <w:rFonts w:eastAsia="MS Mincho" w:cs="Calibri"/>
          <w:sz w:val="24"/>
          <w:szCs w:val="24"/>
          <w:lang w:eastAsia="ja-JP"/>
        </w:rPr>
        <w:t>e di lavoro.</w:t>
      </w:r>
      <w:r w:rsidRPr="00792B97">
        <w:rPr>
          <w:rFonts w:eastAsia="MS Mincho" w:cs="Calibri"/>
          <w:sz w:val="24"/>
          <w:szCs w:val="24"/>
          <w:lang w:eastAsia="ja-JP"/>
        </w:rPr>
        <w:t xml:space="preserve">  </w:t>
      </w:r>
    </w:p>
    <w:p w14:paraId="559FFFD2" w14:textId="77777777" w:rsidR="00B30779" w:rsidRPr="00D01425" w:rsidRDefault="00B30779" w:rsidP="00B30779">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t>Duran</w:t>
      </w:r>
      <w:r>
        <w:rPr>
          <w:rFonts w:eastAsia="MS Mincho" w:cs="Calibri"/>
          <w:sz w:val="24"/>
          <w:szCs w:val="24"/>
          <w:lang w:eastAsia="ja-JP"/>
        </w:rPr>
        <w:t>te l’esperienza formativa del</w:t>
      </w:r>
      <w:r w:rsidRPr="00D01425">
        <w:rPr>
          <w:rFonts w:eastAsia="MS Mincho" w:cs="Calibri"/>
          <w:sz w:val="24"/>
          <w:szCs w:val="24"/>
          <w:lang w:eastAsia="ja-JP"/>
        </w:rPr>
        <w:t xml:space="preserve"> </w:t>
      </w:r>
      <w:r>
        <w:rPr>
          <w:rFonts w:eastAsia="MS Mincho" w:cs="Calibri"/>
          <w:sz w:val="24"/>
          <w:szCs w:val="24"/>
          <w:lang w:eastAsia="ja-JP"/>
        </w:rPr>
        <w:t>tirocinio</w:t>
      </w:r>
      <w:r w:rsidR="00A93A9F">
        <w:rPr>
          <w:rFonts w:eastAsia="MS Mincho" w:cs="Calibri"/>
          <w:sz w:val="24"/>
          <w:szCs w:val="24"/>
          <w:lang w:eastAsia="ja-JP"/>
        </w:rPr>
        <w:t>,</w:t>
      </w:r>
      <w:r>
        <w:rPr>
          <w:rFonts w:eastAsia="MS Mincho" w:cs="Calibri"/>
          <w:sz w:val="24"/>
          <w:szCs w:val="24"/>
          <w:lang w:eastAsia="ja-JP"/>
        </w:rPr>
        <w:t xml:space="preserve"> l’</w:t>
      </w:r>
      <w:r w:rsidRPr="00D01425">
        <w:rPr>
          <w:rFonts w:eastAsia="MS Mincho" w:cs="Calibri"/>
          <w:sz w:val="24"/>
          <w:szCs w:val="24"/>
          <w:lang w:eastAsia="ja-JP"/>
        </w:rPr>
        <w:t xml:space="preserve">allievo è assicurato con </w:t>
      </w:r>
      <w:r w:rsidR="00A93A9F">
        <w:rPr>
          <w:rFonts w:eastAsia="MS Mincho" w:cs="Calibri"/>
          <w:sz w:val="24"/>
          <w:szCs w:val="24"/>
          <w:lang w:eastAsia="ja-JP"/>
        </w:rPr>
        <w:t xml:space="preserve">polizza INAIL, </w:t>
      </w:r>
      <w:r w:rsidRPr="00D01425">
        <w:rPr>
          <w:rFonts w:eastAsia="MS Mincho" w:cs="Calibri"/>
          <w:sz w:val="24"/>
          <w:szCs w:val="24"/>
          <w:lang w:eastAsia="ja-JP"/>
        </w:rPr>
        <w:t>ai sensi del D</w:t>
      </w:r>
      <w:r w:rsidR="00A93A9F">
        <w:rPr>
          <w:rFonts w:eastAsia="MS Mincho" w:cs="Calibri"/>
          <w:sz w:val="24"/>
          <w:szCs w:val="24"/>
          <w:lang w:eastAsia="ja-JP"/>
        </w:rPr>
        <w:t>.P.R. 30 giugno 1965, n. 1124 (</w:t>
      </w:r>
      <w:r w:rsidRPr="00D01425">
        <w:rPr>
          <w:rFonts w:eastAsia="MS Mincho" w:cs="Calibri"/>
          <w:sz w:val="24"/>
          <w:szCs w:val="24"/>
          <w:lang w:eastAsia="ja-JP"/>
        </w:rPr>
        <w:t>posizione assicurativa n. ……</w:t>
      </w:r>
      <w:proofErr w:type="gramStart"/>
      <w:r w:rsidRPr="00D01425">
        <w:rPr>
          <w:rFonts w:eastAsia="MS Mincho" w:cs="Calibri"/>
          <w:sz w:val="24"/>
          <w:szCs w:val="24"/>
          <w:lang w:eastAsia="ja-JP"/>
        </w:rPr>
        <w:t>…….</w:t>
      </w:r>
      <w:proofErr w:type="gramEnd"/>
      <w:r w:rsidRPr="00D01425">
        <w:rPr>
          <w:rFonts w:eastAsia="MS Mincho" w:cs="Calibri"/>
          <w:sz w:val="24"/>
          <w:szCs w:val="24"/>
          <w:lang w:eastAsia="ja-JP"/>
        </w:rPr>
        <w:t xml:space="preserve">. ) e con polizza di  responsabilità civile presso ………………………. </w:t>
      </w:r>
      <w:proofErr w:type="gramStart"/>
      <w:r w:rsidRPr="00D01425">
        <w:rPr>
          <w:rFonts w:eastAsia="MS Mincho" w:cs="Calibri"/>
          <w:sz w:val="24"/>
          <w:szCs w:val="24"/>
          <w:lang w:eastAsia="ja-JP"/>
        </w:rPr>
        <w:t>( polizza</w:t>
      </w:r>
      <w:proofErr w:type="gramEnd"/>
      <w:r w:rsidRPr="00D01425">
        <w:rPr>
          <w:rFonts w:eastAsia="MS Mincho" w:cs="Calibri"/>
          <w:sz w:val="24"/>
          <w:szCs w:val="24"/>
          <w:lang w:eastAsia="ja-JP"/>
        </w:rPr>
        <w:t xml:space="preserve"> n. ………… ).</w:t>
      </w:r>
    </w:p>
    <w:p w14:paraId="76260E4D" w14:textId="77777777" w:rsidR="00B30779" w:rsidRPr="00D01425" w:rsidRDefault="00B30779" w:rsidP="00B30779">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t>Le pattuizioni di seguito registrate sono tra di loro inscindibili con gli atti espressamente richiamati.</w:t>
      </w:r>
    </w:p>
    <w:p w14:paraId="2CFF9935" w14:textId="77777777" w:rsidR="00B30779" w:rsidRPr="00D01425" w:rsidRDefault="00B30779" w:rsidP="00B30779">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t xml:space="preserve">La presente convenzione non potrà essere oggetto di cessione né di sub ingresso totale e/o parziale da parte di terzi diversi dall’ </w:t>
      </w:r>
      <w:r w:rsidR="0025390D">
        <w:rPr>
          <w:rFonts w:eastAsia="MS Mincho" w:cs="Calibri"/>
          <w:sz w:val="24"/>
          <w:szCs w:val="24"/>
          <w:lang w:eastAsia="ja-JP"/>
        </w:rPr>
        <w:t>Soggetto ospitante</w:t>
      </w:r>
      <w:r w:rsidRPr="00D01425">
        <w:rPr>
          <w:rFonts w:eastAsia="MS Mincho" w:cs="Calibri"/>
          <w:sz w:val="24"/>
          <w:szCs w:val="24"/>
          <w:lang w:eastAsia="ja-JP"/>
        </w:rPr>
        <w:t>.</w:t>
      </w:r>
    </w:p>
    <w:p w14:paraId="64A55C32" w14:textId="77777777" w:rsidR="00B30779" w:rsidRPr="00D01425" w:rsidRDefault="00B30779" w:rsidP="00B30779">
      <w:pPr>
        <w:pStyle w:val="Paragrafoelenco1"/>
        <w:tabs>
          <w:tab w:val="left" w:pos="284"/>
          <w:tab w:val="left" w:pos="1702"/>
        </w:tabs>
        <w:spacing w:after="0" w:line="360" w:lineRule="auto"/>
        <w:ind w:left="0"/>
        <w:jc w:val="both"/>
        <w:rPr>
          <w:rFonts w:eastAsia="MS Mincho" w:cs="Calibri"/>
          <w:sz w:val="24"/>
          <w:szCs w:val="24"/>
          <w:lang w:eastAsia="ja-JP"/>
        </w:rPr>
      </w:pPr>
      <w:r w:rsidRPr="00D01425">
        <w:rPr>
          <w:rFonts w:eastAsia="MS Mincho" w:cs="Calibri"/>
          <w:sz w:val="24"/>
          <w:szCs w:val="24"/>
          <w:lang w:eastAsia="ja-JP"/>
        </w:rPr>
        <w:t>Non è ammessa modifica alcuna alle pattuizioni contenute nella presente convenzione, se non per successive pattuizioni scritte, da stipularsi tra le parti.</w:t>
      </w:r>
    </w:p>
    <w:p w14:paraId="37393567" w14:textId="77777777" w:rsidR="00356FB8" w:rsidRPr="005853BB" w:rsidRDefault="00356FB8" w:rsidP="00936375">
      <w:pPr>
        <w:tabs>
          <w:tab w:val="left" w:pos="851"/>
          <w:tab w:val="left" w:pos="1702"/>
        </w:tabs>
        <w:spacing w:line="360" w:lineRule="auto"/>
        <w:ind w:right="-1"/>
        <w:jc w:val="center"/>
        <w:rPr>
          <w:rFonts w:ascii="Calibri" w:hAnsi="Calibri" w:cs="Calibri"/>
          <w:b/>
          <w:sz w:val="22"/>
          <w:szCs w:val="22"/>
        </w:rPr>
      </w:pPr>
      <w:r w:rsidRPr="005853BB">
        <w:rPr>
          <w:rFonts w:ascii="Calibri" w:hAnsi="Calibri" w:cs="Calibri"/>
          <w:b/>
          <w:sz w:val="22"/>
          <w:szCs w:val="22"/>
        </w:rPr>
        <w:t>ARTICOLO SECONDO</w:t>
      </w:r>
    </w:p>
    <w:p w14:paraId="4B55AB1A"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u w:val="single"/>
        </w:rPr>
        <w:t xml:space="preserve">Attività di </w:t>
      </w:r>
      <w:r w:rsidR="00D01425">
        <w:rPr>
          <w:rFonts w:ascii="Calibri" w:hAnsi="Calibri" w:cs="Calibri"/>
          <w:u w:val="single"/>
        </w:rPr>
        <w:t>tirocinio</w:t>
      </w:r>
    </w:p>
    <w:p w14:paraId="3091F417" w14:textId="77777777" w:rsidR="00356FB8" w:rsidRPr="005853BB" w:rsidRDefault="00356FB8">
      <w:pPr>
        <w:tabs>
          <w:tab w:val="left" w:pos="851"/>
          <w:tab w:val="left" w:pos="1702"/>
        </w:tabs>
        <w:spacing w:line="360" w:lineRule="auto"/>
        <w:ind w:right="-1"/>
        <w:jc w:val="both"/>
        <w:rPr>
          <w:rFonts w:ascii="Calibri" w:hAnsi="Calibri" w:cs="Calibri"/>
        </w:rPr>
      </w:pPr>
    </w:p>
    <w:p w14:paraId="6A4DE28E" w14:textId="77777777" w:rsidR="00356FB8" w:rsidRPr="005853BB" w:rsidRDefault="0025390D">
      <w:pPr>
        <w:numPr>
          <w:ilvl w:val="0"/>
          <w:numId w:val="21"/>
        </w:numPr>
        <w:tabs>
          <w:tab w:val="left" w:pos="284"/>
        </w:tabs>
        <w:spacing w:line="360" w:lineRule="auto"/>
        <w:ind w:right="-1"/>
        <w:jc w:val="both"/>
        <w:rPr>
          <w:rFonts w:ascii="Calibri" w:hAnsi="Calibri" w:cs="Calibri"/>
        </w:rPr>
      </w:pPr>
      <w:r>
        <w:rPr>
          <w:rFonts w:ascii="Calibri" w:hAnsi="Calibri" w:cs="Calibri"/>
        </w:rPr>
        <w:t xml:space="preserve">Il </w:t>
      </w:r>
      <w:r w:rsidR="00A93A9F">
        <w:rPr>
          <w:rFonts w:ascii="Calibri" w:hAnsi="Calibri" w:cs="Calibri"/>
        </w:rPr>
        <w:t>s</w:t>
      </w:r>
      <w:r>
        <w:rPr>
          <w:rFonts w:ascii="Calibri" w:hAnsi="Calibri" w:cs="Calibri"/>
        </w:rPr>
        <w:t>oggetto ospitante</w:t>
      </w:r>
      <w:r w:rsidR="00356FB8" w:rsidRPr="005853BB">
        <w:rPr>
          <w:rFonts w:ascii="Calibri" w:hAnsi="Calibri" w:cs="Calibri"/>
        </w:rPr>
        <w:t xml:space="preserve"> autorizza l'ingresso e la permanenza degli allievi indicati al precedente articolo nelle proprie strutture produttive site in …</w:t>
      </w:r>
      <w:proofErr w:type="gramStart"/>
      <w:r w:rsidR="00356FB8" w:rsidRPr="005853BB">
        <w:rPr>
          <w:rFonts w:ascii="Calibri" w:hAnsi="Calibri" w:cs="Calibri"/>
        </w:rPr>
        <w:t>…….</w:t>
      </w:r>
      <w:proofErr w:type="gramEnd"/>
      <w:r w:rsidR="00356FB8" w:rsidRPr="005853BB">
        <w:rPr>
          <w:rFonts w:ascii="Calibri" w:hAnsi="Calibri" w:cs="Calibri"/>
        </w:rPr>
        <w:t xml:space="preserve">- ……………, permettendo agli stessi: </w:t>
      </w:r>
    </w:p>
    <w:p w14:paraId="48F9575F" w14:textId="77777777" w:rsidR="00356FB8" w:rsidRPr="005853BB" w:rsidRDefault="00356FB8">
      <w:pPr>
        <w:tabs>
          <w:tab w:val="left" w:pos="851"/>
          <w:tab w:val="left" w:pos="1702"/>
        </w:tabs>
        <w:spacing w:line="360" w:lineRule="auto"/>
        <w:ind w:right="-1"/>
        <w:jc w:val="both"/>
        <w:rPr>
          <w:rFonts w:ascii="Calibri" w:hAnsi="Calibri" w:cs="Calibri"/>
        </w:rPr>
      </w:pPr>
    </w:p>
    <w:p w14:paraId="2099C608" w14:textId="77777777" w:rsidR="00356FB8" w:rsidRPr="005853BB" w:rsidRDefault="00356FB8">
      <w:pPr>
        <w:tabs>
          <w:tab w:val="left" w:pos="851"/>
          <w:tab w:val="left" w:pos="1702"/>
        </w:tabs>
        <w:spacing w:line="360" w:lineRule="auto"/>
        <w:ind w:left="709" w:right="-1"/>
        <w:jc w:val="both"/>
        <w:rPr>
          <w:rFonts w:ascii="Calibri" w:hAnsi="Calibri" w:cs="Calibri"/>
        </w:rPr>
      </w:pPr>
      <w:r w:rsidRPr="005853BB">
        <w:rPr>
          <w:rFonts w:ascii="Calibri" w:hAnsi="Calibri" w:cs="Calibri"/>
        </w:rPr>
        <w:t xml:space="preserve">a) di approfondire l'organizzazione della vita </w:t>
      </w:r>
      <w:r w:rsidR="0025390D">
        <w:rPr>
          <w:rFonts w:ascii="Calibri" w:hAnsi="Calibri" w:cs="Calibri"/>
        </w:rPr>
        <w:t xml:space="preserve">del soggetto ospitante </w:t>
      </w:r>
      <w:r w:rsidRPr="005853BB">
        <w:rPr>
          <w:rFonts w:ascii="Calibri" w:hAnsi="Calibri" w:cs="Calibri"/>
        </w:rPr>
        <w:t>e del ciclo produttivo, nella salvaguardia dell'eventuale segreto industriale afferente a particolari segmenti del ciclo e/o modalità della produzione;</w:t>
      </w:r>
    </w:p>
    <w:p w14:paraId="464EF7AC" w14:textId="77777777" w:rsidR="00356FB8" w:rsidRPr="005853BB" w:rsidRDefault="00356FB8">
      <w:pPr>
        <w:tabs>
          <w:tab w:val="left" w:pos="851"/>
          <w:tab w:val="left" w:pos="1702"/>
        </w:tabs>
        <w:spacing w:line="360" w:lineRule="auto"/>
        <w:ind w:left="709" w:right="-1"/>
        <w:jc w:val="both"/>
        <w:rPr>
          <w:rFonts w:ascii="Calibri" w:hAnsi="Calibri" w:cs="Calibri"/>
        </w:rPr>
      </w:pPr>
      <w:r w:rsidRPr="005853BB">
        <w:rPr>
          <w:rFonts w:ascii="Calibri" w:hAnsi="Calibri" w:cs="Calibri"/>
        </w:rPr>
        <w:t xml:space="preserve">b) di inserirsi, compatibilmente con le esigenze </w:t>
      </w:r>
      <w:r w:rsidR="0025390D">
        <w:rPr>
          <w:rFonts w:ascii="Calibri" w:hAnsi="Calibri" w:cs="Calibri"/>
        </w:rPr>
        <w:t xml:space="preserve">del </w:t>
      </w:r>
      <w:r w:rsidR="00A93A9F">
        <w:rPr>
          <w:rFonts w:ascii="Calibri" w:hAnsi="Calibri" w:cs="Calibri"/>
        </w:rPr>
        <w:t>s</w:t>
      </w:r>
      <w:r w:rsidR="0025390D">
        <w:rPr>
          <w:rFonts w:ascii="Calibri" w:hAnsi="Calibri" w:cs="Calibri"/>
        </w:rPr>
        <w:t>oggetto ospitante</w:t>
      </w:r>
      <w:r w:rsidR="00A93A9F">
        <w:rPr>
          <w:rFonts w:ascii="Calibri" w:hAnsi="Calibri" w:cs="Calibri"/>
        </w:rPr>
        <w:t xml:space="preserve">, </w:t>
      </w:r>
      <w:r w:rsidRPr="005853BB">
        <w:rPr>
          <w:rFonts w:ascii="Calibri" w:hAnsi="Calibri" w:cs="Calibri"/>
        </w:rPr>
        <w:t xml:space="preserve">sotto la vigilanza del </w:t>
      </w:r>
      <w:r w:rsidR="0025390D">
        <w:rPr>
          <w:rFonts w:ascii="Calibri" w:hAnsi="Calibri" w:cs="Calibri"/>
        </w:rPr>
        <w:t>titolare e/o del personale del soggetto ospitante</w:t>
      </w:r>
      <w:r w:rsidRPr="005853BB">
        <w:rPr>
          <w:rFonts w:ascii="Calibri" w:hAnsi="Calibri" w:cs="Calibri"/>
        </w:rPr>
        <w:t>, nel contesto lavorativo ovvero in quei segmenti dello stesso che principalmente attengono all'orientamento dei corsi professionali di provenienza;</w:t>
      </w:r>
    </w:p>
    <w:p w14:paraId="5E80685C" w14:textId="77777777" w:rsidR="00356FB8" w:rsidRPr="005853BB" w:rsidRDefault="00356FB8">
      <w:pPr>
        <w:tabs>
          <w:tab w:val="left" w:pos="851"/>
          <w:tab w:val="left" w:pos="1702"/>
        </w:tabs>
        <w:spacing w:line="360" w:lineRule="auto"/>
        <w:ind w:left="709" w:right="-1"/>
        <w:jc w:val="both"/>
        <w:rPr>
          <w:rFonts w:ascii="Calibri" w:hAnsi="Calibri" w:cs="Calibri"/>
        </w:rPr>
      </w:pPr>
      <w:r w:rsidRPr="005853BB">
        <w:rPr>
          <w:rFonts w:ascii="Calibri" w:hAnsi="Calibri" w:cs="Calibri"/>
        </w:rPr>
        <w:t>c) di acquisire</w:t>
      </w:r>
      <w:r w:rsidR="00A93A9F">
        <w:rPr>
          <w:rFonts w:ascii="Calibri" w:hAnsi="Calibri" w:cs="Calibri"/>
        </w:rPr>
        <w:t>,</w:t>
      </w:r>
      <w:r w:rsidRPr="005853BB">
        <w:rPr>
          <w:rFonts w:ascii="Calibri" w:hAnsi="Calibri" w:cs="Calibri"/>
        </w:rPr>
        <w:t xml:space="preserve"> mediante lo svolgimento di attività pratiche e sotto la vigilanza del personale di cui alla precedente lettera</w:t>
      </w:r>
      <w:r w:rsidR="00A93A9F">
        <w:rPr>
          <w:rFonts w:ascii="Calibri" w:hAnsi="Calibri" w:cs="Calibri"/>
        </w:rPr>
        <w:t>,</w:t>
      </w:r>
      <w:r w:rsidRPr="005853BB">
        <w:rPr>
          <w:rFonts w:ascii="Calibri" w:hAnsi="Calibri" w:cs="Calibri"/>
        </w:rPr>
        <w:t xml:space="preserve"> la conoscenza pratica delle esigenze produttive e lavorative del ciclo;</w:t>
      </w:r>
    </w:p>
    <w:p w14:paraId="7F307A51" w14:textId="77777777" w:rsidR="00356FB8" w:rsidRPr="005853BB" w:rsidRDefault="00356FB8">
      <w:pPr>
        <w:tabs>
          <w:tab w:val="left" w:pos="851"/>
          <w:tab w:val="left" w:pos="1702"/>
        </w:tabs>
        <w:spacing w:line="360" w:lineRule="auto"/>
        <w:ind w:left="709" w:right="-1"/>
        <w:jc w:val="both"/>
        <w:rPr>
          <w:rFonts w:ascii="Calibri" w:hAnsi="Calibri" w:cs="Calibri"/>
        </w:rPr>
      </w:pPr>
      <w:r w:rsidRPr="005853BB">
        <w:rPr>
          <w:rFonts w:ascii="Calibri" w:hAnsi="Calibri" w:cs="Calibri"/>
        </w:rPr>
        <w:t>d) di apprendere la corretta tecnica di utilizzazione delle attrezzature, macchinari e/o suppor</w:t>
      </w:r>
      <w:r w:rsidR="0025390D">
        <w:rPr>
          <w:rFonts w:ascii="Calibri" w:hAnsi="Calibri" w:cs="Calibri"/>
        </w:rPr>
        <w:t>ti tecnologici in dotazione al soggetto ospitante</w:t>
      </w:r>
      <w:r w:rsidRPr="005853BB">
        <w:rPr>
          <w:rFonts w:ascii="Calibri" w:hAnsi="Calibri" w:cs="Calibri"/>
        </w:rPr>
        <w:t xml:space="preserve"> per l'esecuzione delle attività di cui alla precedente lettera c);</w:t>
      </w:r>
    </w:p>
    <w:p w14:paraId="01D18105" w14:textId="77777777" w:rsidR="00356FB8" w:rsidRPr="005853BB" w:rsidRDefault="00356FB8">
      <w:pPr>
        <w:tabs>
          <w:tab w:val="left" w:pos="851"/>
          <w:tab w:val="left" w:pos="1702"/>
        </w:tabs>
        <w:spacing w:line="360" w:lineRule="auto"/>
        <w:ind w:left="709" w:right="-1"/>
        <w:jc w:val="both"/>
        <w:rPr>
          <w:rFonts w:ascii="Calibri" w:hAnsi="Calibri" w:cs="Calibri"/>
        </w:rPr>
      </w:pPr>
      <w:r w:rsidRPr="005853BB">
        <w:rPr>
          <w:rFonts w:ascii="Calibri" w:hAnsi="Calibri" w:cs="Calibri"/>
        </w:rPr>
        <w:t xml:space="preserve">e) di essere seguiti, con visite saltuarie e/o programmate, nell'ambito delle strutture </w:t>
      </w:r>
      <w:r w:rsidR="0025390D">
        <w:rPr>
          <w:rFonts w:ascii="Calibri" w:hAnsi="Calibri" w:cs="Calibri"/>
        </w:rPr>
        <w:t>del soggetto ospitante e</w:t>
      </w:r>
      <w:r w:rsidRPr="005853BB">
        <w:rPr>
          <w:rFonts w:ascii="Calibri" w:hAnsi="Calibri" w:cs="Calibri"/>
        </w:rPr>
        <w:t xml:space="preserve"> dal </w:t>
      </w:r>
      <w:r w:rsidR="0025390D">
        <w:rPr>
          <w:rFonts w:ascii="Calibri" w:hAnsi="Calibri" w:cs="Calibri"/>
        </w:rPr>
        <w:t>personale docente del soggetto a</w:t>
      </w:r>
      <w:r w:rsidRPr="005853BB">
        <w:rPr>
          <w:rFonts w:ascii="Calibri" w:hAnsi="Calibri" w:cs="Calibri"/>
        </w:rPr>
        <w:t>ttuatore.</w:t>
      </w:r>
    </w:p>
    <w:p w14:paraId="5D4F5F93" w14:textId="77777777" w:rsidR="00356FB8" w:rsidRPr="005853BB" w:rsidRDefault="00356FB8">
      <w:pPr>
        <w:tabs>
          <w:tab w:val="left" w:pos="851"/>
          <w:tab w:val="left" w:pos="1702"/>
        </w:tabs>
        <w:spacing w:line="360" w:lineRule="auto"/>
        <w:ind w:right="-1"/>
        <w:jc w:val="both"/>
        <w:rPr>
          <w:rFonts w:ascii="Calibri" w:hAnsi="Calibri" w:cs="Calibri"/>
        </w:rPr>
      </w:pPr>
    </w:p>
    <w:p w14:paraId="4912848A" w14:textId="77777777" w:rsidR="00356FB8" w:rsidRPr="005853BB" w:rsidRDefault="00356FB8">
      <w:pPr>
        <w:numPr>
          <w:ilvl w:val="0"/>
          <w:numId w:val="21"/>
        </w:numPr>
        <w:tabs>
          <w:tab w:val="left" w:pos="284"/>
        </w:tabs>
        <w:spacing w:line="360" w:lineRule="auto"/>
        <w:ind w:right="-1"/>
        <w:jc w:val="both"/>
        <w:rPr>
          <w:rFonts w:ascii="Calibri" w:hAnsi="Calibri" w:cs="Calibri"/>
        </w:rPr>
      </w:pPr>
      <w:r w:rsidRPr="005853BB">
        <w:rPr>
          <w:rFonts w:ascii="Calibri" w:hAnsi="Calibri" w:cs="Calibri"/>
        </w:rPr>
        <w:t xml:space="preserve">Le attività formative sono finalizzate all'apprendimento e non a scopi di produzione </w:t>
      </w:r>
      <w:r w:rsidR="0010182F">
        <w:rPr>
          <w:rFonts w:ascii="Calibri" w:hAnsi="Calibri" w:cs="Calibri"/>
        </w:rPr>
        <w:t xml:space="preserve">aziendale </w:t>
      </w:r>
      <w:r w:rsidRPr="005853BB">
        <w:rPr>
          <w:rFonts w:ascii="Calibri" w:hAnsi="Calibri" w:cs="Calibri"/>
        </w:rPr>
        <w:t xml:space="preserve">e di conseguenza non deve sussistere alcun rapporto di lavoro tra i singoli allievi e </w:t>
      </w:r>
      <w:r w:rsidR="0010182F">
        <w:rPr>
          <w:rFonts w:ascii="Calibri" w:hAnsi="Calibri" w:cs="Calibri"/>
        </w:rPr>
        <w:t xml:space="preserve">il soggetto </w:t>
      </w:r>
      <w:r w:rsidRPr="005853BB">
        <w:rPr>
          <w:rFonts w:ascii="Calibri" w:hAnsi="Calibri" w:cs="Calibri"/>
        </w:rPr>
        <w:t>ospitante.</w:t>
      </w:r>
    </w:p>
    <w:p w14:paraId="66736F75" w14:textId="77777777" w:rsidR="00A93A9F" w:rsidRDefault="004A3937" w:rsidP="00A93A9F">
      <w:pPr>
        <w:numPr>
          <w:ilvl w:val="0"/>
          <w:numId w:val="21"/>
        </w:numPr>
        <w:tabs>
          <w:tab w:val="left" w:pos="284"/>
        </w:tabs>
        <w:spacing w:line="360" w:lineRule="auto"/>
        <w:ind w:right="-1"/>
        <w:jc w:val="both"/>
        <w:rPr>
          <w:rFonts w:ascii="Calibri" w:hAnsi="Calibri" w:cs="Calibri"/>
        </w:rPr>
      </w:pPr>
      <w:r w:rsidRPr="00A93A9F">
        <w:rPr>
          <w:rFonts w:ascii="Calibri" w:hAnsi="Calibri" w:cs="Calibri"/>
        </w:rPr>
        <w:t>Il s</w:t>
      </w:r>
      <w:r w:rsidR="0025390D" w:rsidRPr="00A93A9F">
        <w:rPr>
          <w:rFonts w:ascii="Calibri" w:hAnsi="Calibri" w:cs="Calibri"/>
        </w:rPr>
        <w:t>oggetto ospitante</w:t>
      </w:r>
      <w:r w:rsidRPr="00A93A9F">
        <w:rPr>
          <w:rFonts w:ascii="Calibri" w:hAnsi="Calibri" w:cs="Calibri"/>
        </w:rPr>
        <w:t xml:space="preserve"> è coinvolto </w:t>
      </w:r>
      <w:r w:rsidR="00356FB8" w:rsidRPr="00A93A9F">
        <w:rPr>
          <w:rFonts w:ascii="Calibri" w:hAnsi="Calibri" w:cs="Calibri"/>
        </w:rPr>
        <w:t>nel compito formativo, garantendo la presenza di un tutor, sia per la specific</w:t>
      </w:r>
      <w:r w:rsidRPr="00A93A9F">
        <w:rPr>
          <w:rFonts w:ascii="Calibri" w:hAnsi="Calibri" w:cs="Calibri"/>
        </w:rPr>
        <w:t>azione dei compiti oggetto del</w:t>
      </w:r>
      <w:r w:rsidR="00356FB8" w:rsidRPr="00A93A9F">
        <w:rPr>
          <w:rFonts w:ascii="Calibri" w:hAnsi="Calibri" w:cs="Calibri"/>
        </w:rPr>
        <w:t xml:space="preserve"> </w:t>
      </w:r>
      <w:r w:rsidR="00D01425" w:rsidRPr="00A93A9F">
        <w:rPr>
          <w:rFonts w:ascii="Calibri" w:hAnsi="Calibri" w:cs="Calibri"/>
        </w:rPr>
        <w:t>tirocinio</w:t>
      </w:r>
      <w:r w:rsidR="00356FB8" w:rsidRPr="00A93A9F">
        <w:rPr>
          <w:rFonts w:ascii="Calibri" w:hAnsi="Calibri" w:cs="Calibri"/>
        </w:rPr>
        <w:t xml:space="preserve"> sia per la valutazion</w:t>
      </w:r>
      <w:r w:rsidRPr="00A93A9F">
        <w:rPr>
          <w:rFonts w:ascii="Calibri" w:hAnsi="Calibri" w:cs="Calibri"/>
        </w:rPr>
        <w:t>e e validazione degli esiti. L’</w:t>
      </w:r>
      <w:r w:rsidR="00356FB8" w:rsidRPr="00A93A9F">
        <w:rPr>
          <w:rFonts w:ascii="Calibri" w:hAnsi="Calibri" w:cs="Calibri"/>
        </w:rPr>
        <w:t>allievo</w:t>
      </w:r>
      <w:r w:rsidR="00A93A9F" w:rsidRPr="00A93A9F">
        <w:rPr>
          <w:rFonts w:ascii="Calibri" w:hAnsi="Calibri" w:cs="Calibri"/>
        </w:rPr>
        <w:t>,</w:t>
      </w:r>
      <w:r w:rsidR="00356FB8" w:rsidRPr="00A93A9F">
        <w:rPr>
          <w:rFonts w:ascii="Calibri" w:hAnsi="Calibri" w:cs="Calibri"/>
        </w:rPr>
        <w:t xml:space="preserve"> </w:t>
      </w:r>
      <w:r w:rsidRPr="00A93A9F">
        <w:rPr>
          <w:rFonts w:ascii="Calibri" w:hAnsi="Calibri" w:cs="Calibri"/>
        </w:rPr>
        <w:t>“</w:t>
      </w:r>
      <w:r w:rsidR="00356FB8" w:rsidRPr="00A93A9F">
        <w:rPr>
          <w:rFonts w:ascii="Calibri" w:hAnsi="Calibri" w:cs="Calibri"/>
        </w:rPr>
        <w:t xml:space="preserve">Tecnico di </w:t>
      </w:r>
      <w:proofErr w:type="spellStart"/>
      <w:r w:rsidR="00356FB8" w:rsidRPr="00A93A9F">
        <w:rPr>
          <w:rFonts w:ascii="Calibri" w:hAnsi="Calibri" w:cs="Calibri"/>
        </w:rPr>
        <w:t>IeFP</w:t>
      </w:r>
      <w:proofErr w:type="spellEnd"/>
      <w:r w:rsidRPr="00A93A9F">
        <w:rPr>
          <w:rFonts w:ascii="Calibri" w:hAnsi="Calibri" w:cs="Calibri"/>
        </w:rPr>
        <w:t>”</w:t>
      </w:r>
      <w:r w:rsidR="00A93A9F" w:rsidRPr="00A93A9F">
        <w:rPr>
          <w:rFonts w:ascii="Calibri" w:hAnsi="Calibri" w:cs="Calibri"/>
        </w:rPr>
        <w:t xml:space="preserve">, </w:t>
      </w:r>
      <w:r w:rsidRPr="00A93A9F">
        <w:rPr>
          <w:rFonts w:ascii="Calibri" w:hAnsi="Calibri" w:cs="Calibri"/>
        </w:rPr>
        <w:t xml:space="preserve">deve comprendere le </w:t>
      </w:r>
      <w:r w:rsidR="00356FB8" w:rsidRPr="00A93A9F">
        <w:rPr>
          <w:rFonts w:ascii="Calibri" w:hAnsi="Calibri" w:cs="Calibri"/>
        </w:rPr>
        <w:t xml:space="preserve">interconnessioni tra le diverse fasi del ciclo produttivo al fine di sviluppare una adeguata cultura che consenta al giovane di intervenire nei processi di lavoro non solo con competenze operative ma anche con competenze di </w:t>
      </w:r>
      <w:r w:rsidR="00356FB8" w:rsidRPr="00A93A9F">
        <w:rPr>
          <w:rFonts w:ascii="Calibri" w:hAnsi="Calibri" w:cs="Calibri"/>
        </w:rPr>
        <w:lastRenderedPageBreak/>
        <w:t xml:space="preserve">programmazione, coordinamento e verifica necessaria allo svolgimento di compiti con soddisfacenti gradi di autonomia e responsabilità.  </w:t>
      </w:r>
    </w:p>
    <w:p w14:paraId="7587C6B9" w14:textId="77777777" w:rsidR="00356FB8" w:rsidRPr="00A93A9F" w:rsidRDefault="00356FB8" w:rsidP="00A93A9F">
      <w:pPr>
        <w:numPr>
          <w:ilvl w:val="0"/>
          <w:numId w:val="21"/>
        </w:numPr>
        <w:tabs>
          <w:tab w:val="left" w:pos="284"/>
        </w:tabs>
        <w:spacing w:line="360" w:lineRule="auto"/>
        <w:ind w:right="-1"/>
        <w:jc w:val="both"/>
        <w:rPr>
          <w:rFonts w:ascii="Calibri" w:hAnsi="Calibri" w:cs="Calibri"/>
        </w:rPr>
      </w:pPr>
      <w:r w:rsidRPr="00A93A9F">
        <w:rPr>
          <w:rFonts w:ascii="Calibri" w:hAnsi="Calibri" w:cs="Calibri"/>
        </w:rPr>
        <w:t xml:space="preserve">Sarà compito del tutor </w:t>
      </w:r>
      <w:r w:rsidR="004A3937" w:rsidRPr="00A93A9F">
        <w:rPr>
          <w:rFonts w:ascii="Calibri" w:hAnsi="Calibri" w:cs="Calibri"/>
        </w:rPr>
        <w:t>aziendale</w:t>
      </w:r>
      <w:r w:rsidRPr="00A93A9F">
        <w:rPr>
          <w:rFonts w:ascii="Calibri" w:hAnsi="Calibri" w:cs="Calibri"/>
        </w:rPr>
        <w:t xml:space="preserve"> attestare le attività svolte </w:t>
      </w:r>
      <w:r w:rsidR="004A3937" w:rsidRPr="00A93A9F">
        <w:rPr>
          <w:rFonts w:ascii="Calibri" w:hAnsi="Calibri" w:cs="Calibri"/>
        </w:rPr>
        <w:t>presso il s</w:t>
      </w:r>
      <w:r w:rsidR="0025390D" w:rsidRPr="00A93A9F">
        <w:rPr>
          <w:rFonts w:ascii="Calibri" w:hAnsi="Calibri" w:cs="Calibri"/>
        </w:rPr>
        <w:t>oggetto ospitante</w:t>
      </w:r>
      <w:r w:rsidRPr="00A93A9F">
        <w:rPr>
          <w:rFonts w:ascii="Calibri" w:hAnsi="Calibri" w:cs="Calibri"/>
        </w:rPr>
        <w:t xml:space="preserve"> ed il grado di raggiungimento degli obiettivi previsti.</w:t>
      </w:r>
    </w:p>
    <w:p w14:paraId="3C36F52D" w14:textId="77777777" w:rsidR="00356FB8" w:rsidRPr="005853BB" w:rsidRDefault="00356FB8">
      <w:pPr>
        <w:tabs>
          <w:tab w:val="left" w:pos="851"/>
          <w:tab w:val="left" w:pos="1702"/>
          <w:tab w:val="left" w:pos="3280"/>
          <w:tab w:val="center" w:pos="4394"/>
        </w:tabs>
        <w:spacing w:line="360" w:lineRule="auto"/>
        <w:ind w:right="-1"/>
        <w:jc w:val="center"/>
        <w:rPr>
          <w:rFonts w:ascii="Calibri" w:hAnsi="Calibri" w:cs="Calibri"/>
          <w:b/>
          <w:sz w:val="22"/>
          <w:szCs w:val="22"/>
        </w:rPr>
      </w:pPr>
      <w:r w:rsidRPr="005853BB">
        <w:rPr>
          <w:rFonts w:ascii="Calibri" w:hAnsi="Calibri" w:cs="Calibri"/>
          <w:b/>
          <w:sz w:val="22"/>
          <w:szCs w:val="22"/>
        </w:rPr>
        <w:t>ARTICOLO TERZO</w:t>
      </w:r>
    </w:p>
    <w:p w14:paraId="00872411" w14:textId="77777777" w:rsidR="00356FB8" w:rsidRPr="005853BB" w:rsidRDefault="00792B97">
      <w:pPr>
        <w:tabs>
          <w:tab w:val="left" w:pos="851"/>
          <w:tab w:val="left" w:pos="1702"/>
        </w:tabs>
        <w:spacing w:line="360" w:lineRule="auto"/>
        <w:ind w:right="-1"/>
        <w:jc w:val="both"/>
        <w:rPr>
          <w:rFonts w:ascii="Calibri" w:hAnsi="Calibri" w:cs="Calibri"/>
        </w:rPr>
      </w:pPr>
      <w:r>
        <w:rPr>
          <w:rFonts w:ascii="Calibri" w:hAnsi="Calibri" w:cs="Calibri"/>
          <w:u w:val="single"/>
        </w:rPr>
        <w:t>Durata del</w:t>
      </w:r>
      <w:r w:rsidR="00356FB8" w:rsidRPr="005853BB">
        <w:rPr>
          <w:rFonts w:ascii="Calibri" w:hAnsi="Calibri" w:cs="Calibri"/>
          <w:u w:val="single"/>
        </w:rPr>
        <w:t xml:space="preserve"> </w:t>
      </w:r>
      <w:r w:rsidR="00D01425">
        <w:rPr>
          <w:rFonts w:ascii="Calibri" w:hAnsi="Calibri" w:cs="Calibri"/>
          <w:u w:val="single"/>
        </w:rPr>
        <w:t>tirocinio</w:t>
      </w:r>
    </w:p>
    <w:p w14:paraId="5B7F609D" w14:textId="77777777" w:rsidR="00356FB8" w:rsidRPr="005853BB" w:rsidRDefault="00356FB8">
      <w:pPr>
        <w:tabs>
          <w:tab w:val="left" w:pos="851"/>
          <w:tab w:val="left" w:pos="1702"/>
        </w:tabs>
        <w:spacing w:line="360" w:lineRule="auto"/>
        <w:ind w:right="-1"/>
        <w:jc w:val="both"/>
        <w:rPr>
          <w:rFonts w:ascii="Calibri" w:hAnsi="Calibri" w:cs="Calibri"/>
        </w:rPr>
      </w:pPr>
    </w:p>
    <w:p w14:paraId="40AA48F8"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rPr>
        <w:t xml:space="preserve">Le attività di </w:t>
      </w:r>
      <w:r w:rsidR="00D01425">
        <w:rPr>
          <w:rFonts w:ascii="Calibri" w:hAnsi="Calibri" w:cs="Calibri"/>
        </w:rPr>
        <w:t>tirocinio</w:t>
      </w:r>
      <w:r w:rsidR="00A93A9F">
        <w:rPr>
          <w:rFonts w:ascii="Calibri" w:hAnsi="Calibri" w:cs="Calibri"/>
        </w:rPr>
        <w:t>,</w:t>
      </w:r>
      <w:r w:rsidRPr="005853BB">
        <w:rPr>
          <w:rFonts w:ascii="Calibri" w:hAnsi="Calibri" w:cs="Calibri"/>
        </w:rPr>
        <w:t xml:space="preserve"> oggetto della presente convenzione</w:t>
      </w:r>
      <w:r w:rsidR="00A93A9F">
        <w:rPr>
          <w:rFonts w:ascii="Calibri" w:hAnsi="Calibri" w:cs="Calibri"/>
        </w:rPr>
        <w:t>,</w:t>
      </w:r>
      <w:r w:rsidRPr="005853BB">
        <w:rPr>
          <w:rFonts w:ascii="Calibri" w:hAnsi="Calibri" w:cs="Calibri"/>
        </w:rPr>
        <w:t xml:space="preserve"> si svolgeranno entro e non oltre il periodo corrente dal …………. al ……………. per un massimo di ore effettive non superiore a ………….</w:t>
      </w:r>
      <w:r w:rsidRPr="005853BB">
        <w:rPr>
          <w:rFonts w:ascii="Calibri" w:hAnsi="Calibri" w:cs="Calibri"/>
          <w:b/>
        </w:rPr>
        <w:t xml:space="preserve"> </w:t>
      </w:r>
      <w:r w:rsidRPr="005853BB">
        <w:rPr>
          <w:rFonts w:ascii="Calibri" w:hAnsi="Calibri" w:cs="Calibri"/>
        </w:rPr>
        <w:t xml:space="preserve">per ciascun allievo. </w:t>
      </w:r>
    </w:p>
    <w:p w14:paraId="1BF35528" w14:textId="77777777" w:rsidR="00356FB8" w:rsidRPr="005853BB" w:rsidRDefault="004A3937">
      <w:pPr>
        <w:tabs>
          <w:tab w:val="left" w:pos="709"/>
          <w:tab w:val="left" w:pos="1702"/>
        </w:tabs>
        <w:spacing w:line="360" w:lineRule="auto"/>
        <w:ind w:left="349" w:right="-1"/>
        <w:jc w:val="center"/>
        <w:rPr>
          <w:rFonts w:ascii="Calibri" w:hAnsi="Calibri" w:cs="Calibri"/>
          <w:b/>
          <w:sz w:val="22"/>
          <w:szCs w:val="22"/>
        </w:rPr>
      </w:pPr>
      <w:r>
        <w:rPr>
          <w:rFonts w:ascii="Calibri" w:hAnsi="Calibri" w:cs="Calibri"/>
          <w:b/>
          <w:sz w:val="22"/>
          <w:szCs w:val="22"/>
        </w:rPr>
        <w:t>ARTICOLO QUARTO</w:t>
      </w:r>
    </w:p>
    <w:p w14:paraId="3BE43073"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u w:val="single"/>
        </w:rPr>
        <w:t>Recesso unilaterale</w:t>
      </w:r>
    </w:p>
    <w:p w14:paraId="3C2375BB" w14:textId="77777777" w:rsidR="00356FB8" w:rsidRPr="005853BB" w:rsidRDefault="00356FB8">
      <w:pPr>
        <w:tabs>
          <w:tab w:val="left" w:pos="851"/>
          <w:tab w:val="left" w:pos="1702"/>
        </w:tabs>
        <w:spacing w:line="360" w:lineRule="auto"/>
        <w:ind w:right="-1"/>
        <w:jc w:val="both"/>
        <w:rPr>
          <w:rFonts w:ascii="Calibri" w:hAnsi="Calibri" w:cs="Calibri"/>
        </w:rPr>
      </w:pPr>
    </w:p>
    <w:p w14:paraId="37686B7D" w14:textId="77777777" w:rsidR="00356FB8" w:rsidRPr="005853BB" w:rsidRDefault="004A3937">
      <w:pPr>
        <w:numPr>
          <w:ilvl w:val="0"/>
          <w:numId w:val="22"/>
        </w:numPr>
        <w:tabs>
          <w:tab w:val="left" w:pos="709"/>
          <w:tab w:val="left" w:pos="1702"/>
        </w:tabs>
        <w:spacing w:line="360" w:lineRule="auto"/>
        <w:ind w:right="-1"/>
        <w:jc w:val="both"/>
        <w:rPr>
          <w:rFonts w:ascii="Calibri" w:hAnsi="Calibri" w:cs="Calibri"/>
        </w:rPr>
      </w:pPr>
      <w:r>
        <w:rPr>
          <w:rFonts w:ascii="Calibri" w:hAnsi="Calibri" w:cs="Calibri"/>
        </w:rPr>
        <w:t>Il soggetto a</w:t>
      </w:r>
      <w:r w:rsidR="00356FB8" w:rsidRPr="005853BB">
        <w:rPr>
          <w:rFonts w:ascii="Calibri" w:hAnsi="Calibri" w:cs="Calibri"/>
        </w:rPr>
        <w:t>ttuatore potrà recedere dalla presente convenzione qualora verifichi che gli allievi siano adibiti ad attività che non consentano una sufficiente acquisizione delle conoscenze e/o degli apprendimenti di cui al primo comma dell'articolo secondo</w:t>
      </w:r>
      <w:r w:rsidR="00A93A9F">
        <w:rPr>
          <w:rFonts w:ascii="Calibri" w:hAnsi="Calibri" w:cs="Calibri"/>
        </w:rPr>
        <w:t>,</w:t>
      </w:r>
      <w:r w:rsidR="00356FB8" w:rsidRPr="005853BB">
        <w:rPr>
          <w:rFonts w:ascii="Calibri" w:hAnsi="Calibri" w:cs="Calibri"/>
        </w:rPr>
        <w:t xml:space="preserve"> ovvero ad attività dirette alla produzione.</w:t>
      </w:r>
    </w:p>
    <w:p w14:paraId="3BF06B1C" w14:textId="77777777" w:rsidR="00356FB8" w:rsidRPr="005853BB" w:rsidRDefault="00356FB8">
      <w:pPr>
        <w:numPr>
          <w:ilvl w:val="0"/>
          <w:numId w:val="22"/>
        </w:numPr>
        <w:tabs>
          <w:tab w:val="left" w:pos="709"/>
          <w:tab w:val="left" w:pos="1702"/>
        </w:tabs>
        <w:spacing w:line="360" w:lineRule="auto"/>
        <w:ind w:right="-1"/>
        <w:jc w:val="both"/>
        <w:rPr>
          <w:rFonts w:ascii="Calibri" w:hAnsi="Calibri" w:cs="Calibri"/>
        </w:rPr>
      </w:pPr>
      <w:r w:rsidRPr="005853BB">
        <w:rPr>
          <w:rFonts w:ascii="Calibri" w:hAnsi="Calibri" w:cs="Calibri"/>
        </w:rPr>
        <w:t>Nulla è dovuto dalla parte recedente a titolo di corrispettivo per l'esercizio del diritto di recesso. Il recesso sarà comunicato con apposita lettera raccomandata ed avrà effetto dal giorno successivo alla data di ricevimento della stessa.</w:t>
      </w:r>
    </w:p>
    <w:p w14:paraId="1B13481D" w14:textId="77777777" w:rsidR="00356FB8" w:rsidRPr="005853BB" w:rsidRDefault="003438D8">
      <w:pPr>
        <w:tabs>
          <w:tab w:val="left" w:pos="851"/>
          <w:tab w:val="left" w:pos="1702"/>
        </w:tabs>
        <w:spacing w:line="360" w:lineRule="auto"/>
        <w:ind w:right="-1"/>
        <w:jc w:val="center"/>
        <w:rPr>
          <w:rFonts w:ascii="Calibri" w:hAnsi="Calibri" w:cs="Calibri"/>
          <w:b/>
          <w:sz w:val="22"/>
          <w:szCs w:val="22"/>
        </w:rPr>
      </w:pPr>
      <w:r>
        <w:rPr>
          <w:rFonts w:ascii="Calibri" w:hAnsi="Calibri" w:cs="Calibri"/>
          <w:b/>
          <w:sz w:val="22"/>
          <w:szCs w:val="22"/>
        </w:rPr>
        <w:t>ARTICOLO QUINTO</w:t>
      </w:r>
    </w:p>
    <w:p w14:paraId="331AB1AC"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u w:val="single"/>
        </w:rPr>
        <w:t>Risoluzione della convenzione</w:t>
      </w:r>
    </w:p>
    <w:p w14:paraId="221ECFA7" w14:textId="77777777" w:rsidR="00356FB8" w:rsidRPr="005853BB" w:rsidRDefault="00356FB8">
      <w:pPr>
        <w:tabs>
          <w:tab w:val="left" w:pos="851"/>
          <w:tab w:val="left" w:pos="1702"/>
        </w:tabs>
        <w:spacing w:line="360" w:lineRule="auto"/>
        <w:ind w:right="-1"/>
        <w:jc w:val="both"/>
        <w:rPr>
          <w:rFonts w:ascii="Calibri" w:hAnsi="Calibri" w:cs="Calibri"/>
        </w:rPr>
      </w:pPr>
    </w:p>
    <w:p w14:paraId="13110E0A" w14:textId="1E9C2243" w:rsidR="00356FB8" w:rsidRDefault="004A3937">
      <w:pPr>
        <w:tabs>
          <w:tab w:val="left" w:pos="851"/>
          <w:tab w:val="left" w:pos="1702"/>
        </w:tabs>
        <w:spacing w:line="360" w:lineRule="auto"/>
        <w:ind w:right="-1"/>
        <w:jc w:val="both"/>
        <w:rPr>
          <w:rFonts w:ascii="Calibri" w:hAnsi="Calibri" w:cs="Calibri"/>
        </w:rPr>
      </w:pPr>
      <w:r>
        <w:rPr>
          <w:rFonts w:ascii="Calibri" w:hAnsi="Calibri" w:cs="Calibri"/>
        </w:rPr>
        <w:t>L'inosservanza da parte del s</w:t>
      </w:r>
      <w:r w:rsidR="00356FB8" w:rsidRPr="005853BB">
        <w:rPr>
          <w:rFonts w:ascii="Calibri" w:hAnsi="Calibri" w:cs="Calibri"/>
        </w:rPr>
        <w:t xml:space="preserve">oggetto </w:t>
      </w:r>
      <w:r>
        <w:rPr>
          <w:rFonts w:ascii="Calibri" w:hAnsi="Calibri" w:cs="Calibri"/>
        </w:rPr>
        <w:t>a</w:t>
      </w:r>
      <w:r w:rsidR="00356FB8" w:rsidRPr="005853BB">
        <w:rPr>
          <w:rFonts w:ascii="Calibri" w:hAnsi="Calibri" w:cs="Calibri"/>
        </w:rPr>
        <w:t>ttuatore</w:t>
      </w:r>
      <w:r>
        <w:rPr>
          <w:rFonts w:ascii="Calibri" w:hAnsi="Calibri" w:cs="Calibri"/>
        </w:rPr>
        <w:t xml:space="preserve"> o del s</w:t>
      </w:r>
      <w:r w:rsidR="0025390D">
        <w:rPr>
          <w:rFonts w:ascii="Calibri" w:hAnsi="Calibri" w:cs="Calibri"/>
        </w:rPr>
        <w:t>oggetto ospitante</w:t>
      </w:r>
      <w:r w:rsidR="00356FB8" w:rsidRPr="005853BB">
        <w:rPr>
          <w:rFonts w:ascii="Calibri" w:hAnsi="Calibri" w:cs="Calibri"/>
        </w:rPr>
        <w:t xml:space="preserve"> </w:t>
      </w:r>
      <w:r>
        <w:rPr>
          <w:rFonts w:ascii="Calibri" w:hAnsi="Calibri" w:cs="Calibri"/>
        </w:rPr>
        <w:t xml:space="preserve">(di seguito le Parti) </w:t>
      </w:r>
      <w:r w:rsidR="00356FB8" w:rsidRPr="005853BB">
        <w:rPr>
          <w:rFonts w:ascii="Calibri" w:hAnsi="Calibri" w:cs="Calibri"/>
        </w:rPr>
        <w:t>di quanto pattuito nel testo della presente convenzione comporterà la risoluzione immediata della stessa, con diritto delle Parti al risarcimento di eventuali specifici danni derivanti dai comportamenti che abbiano prodotto tali inosservanze.</w:t>
      </w:r>
    </w:p>
    <w:p w14:paraId="66DB13FE" w14:textId="77777777" w:rsidR="00CF73B3" w:rsidRPr="005853BB" w:rsidRDefault="00CF73B3">
      <w:pPr>
        <w:tabs>
          <w:tab w:val="left" w:pos="851"/>
          <w:tab w:val="left" w:pos="1702"/>
        </w:tabs>
        <w:spacing w:line="360" w:lineRule="auto"/>
        <w:ind w:right="-1"/>
        <w:jc w:val="both"/>
        <w:rPr>
          <w:rFonts w:ascii="Calibri" w:hAnsi="Calibri" w:cs="Calibri"/>
        </w:rPr>
      </w:pPr>
    </w:p>
    <w:p w14:paraId="48234E56" w14:textId="77777777" w:rsidR="00356FB8" w:rsidRPr="005853BB" w:rsidRDefault="003438D8">
      <w:pPr>
        <w:tabs>
          <w:tab w:val="left" w:pos="851"/>
          <w:tab w:val="left" w:pos="1702"/>
        </w:tabs>
        <w:spacing w:line="360" w:lineRule="auto"/>
        <w:ind w:right="-1"/>
        <w:jc w:val="center"/>
        <w:rPr>
          <w:rFonts w:ascii="Calibri" w:hAnsi="Calibri" w:cs="Calibri"/>
          <w:sz w:val="22"/>
          <w:szCs w:val="22"/>
        </w:rPr>
      </w:pPr>
      <w:r>
        <w:rPr>
          <w:rFonts w:ascii="Calibri" w:hAnsi="Calibri" w:cs="Calibri"/>
          <w:b/>
          <w:sz w:val="22"/>
          <w:szCs w:val="22"/>
        </w:rPr>
        <w:lastRenderedPageBreak/>
        <w:t>ARTICOLO SESTO</w:t>
      </w:r>
    </w:p>
    <w:p w14:paraId="2DB16830"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u w:val="single"/>
        </w:rPr>
        <w:t>Foro convenzionale per le controversie di competenza dell'Autorità Giudiziaria Ordinaria</w:t>
      </w:r>
    </w:p>
    <w:p w14:paraId="09F6C4AB" w14:textId="77777777" w:rsidR="00356FB8" w:rsidRPr="005853BB" w:rsidRDefault="00356FB8">
      <w:pPr>
        <w:tabs>
          <w:tab w:val="left" w:pos="851"/>
          <w:tab w:val="left" w:pos="1702"/>
        </w:tabs>
        <w:spacing w:line="360" w:lineRule="auto"/>
        <w:ind w:right="-1"/>
        <w:jc w:val="both"/>
        <w:rPr>
          <w:rFonts w:ascii="Calibri" w:hAnsi="Calibri" w:cs="Calibri"/>
        </w:rPr>
      </w:pPr>
    </w:p>
    <w:p w14:paraId="5AE395AF" w14:textId="77777777" w:rsidR="00356FB8" w:rsidRPr="005853BB" w:rsidRDefault="00356FB8">
      <w:pPr>
        <w:tabs>
          <w:tab w:val="left" w:pos="851"/>
          <w:tab w:val="left" w:pos="1702"/>
        </w:tabs>
        <w:spacing w:line="360" w:lineRule="auto"/>
        <w:ind w:right="-1"/>
        <w:jc w:val="both"/>
        <w:rPr>
          <w:rFonts w:ascii="Calibri" w:hAnsi="Calibri" w:cs="Calibri"/>
          <w:sz w:val="22"/>
          <w:szCs w:val="22"/>
        </w:rPr>
      </w:pPr>
      <w:r w:rsidRPr="005853BB">
        <w:rPr>
          <w:rFonts w:ascii="Calibri" w:hAnsi="Calibri" w:cs="Calibri"/>
        </w:rPr>
        <w:t>Ferma la giurisdizione del Giudice Amministrativo, per le controversi aventi ad oggetto l'interpretazione, l'esecuzione e la risoluzione della presente convenzione od eventuali domande e/o ragioni e/o pretese, anche risarcitorie, aventi comunque titolo nella presente convenzione e che debbano essere proposte innanzi al Giudice Ordinario, le Parti pattuiscono espressamente la competenza esclusiva del Foro di …………………con contestuale deroga all'eventuale competenza territoriale di altri Fori, ancorché di carattere generale e/o facoltativo, salvo che diversamente non sia disposto da norme processuali inderogabili dalla parti.</w:t>
      </w:r>
    </w:p>
    <w:p w14:paraId="5562BAFA" w14:textId="77777777" w:rsidR="00356FB8" w:rsidRPr="005853BB" w:rsidRDefault="003438D8">
      <w:pPr>
        <w:tabs>
          <w:tab w:val="left" w:pos="851"/>
          <w:tab w:val="left" w:pos="1702"/>
        </w:tabs>
        <w:jc w:val="center"/>
        <w:rPr>
          <w:rFonts w:ascii="Calibri" w:hAnsi="Calibri" w:cs="Calibri"/>
          <w:b/>
          <w:sz w:val="22"/>
          <w:szCs w:val="22"/>
        </w:rPr>
      </w:pPr>
      <w:r>
        <w:rPr>
          <w:rFonts w:ascii="Calibri" w:hAnsi="Calibri" w:cs="Calibri"/>
          <w:b/>
          <w:sz w:val="22"/>
          <w:szCs w:val="22"/>
        </w:rPr>
        <w:t>ARTICOLO SETTIMO</w:t>
      </w:r>
    </w:p>
    <w:p w14:paraId="2BF1B33A"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u w:val="single"/>
        </w:rPr>
        <w:t>Esecuzione</w:t>
      </w:r>
    </w:p>
    <w:p w14:paraId="7275817F" w14:textId="77777777" w:rsidR="00356FB8" w:rsidRPr="005853BB" w:rsidRDefault="00356FB8">
      <w:pPr>
        <w:tabs>
          <w:tab w:val="left" w:pos="851"/>
          <w:tab w:val="left" w:pos="1702"/>
        </w:tabs>
        <w:spacing w:line="360" w:lineRule="auto"/>
        <w:ind w:right="-1"/>
        <w:jc w:val="both"/>
        <w:rPr>
          <w:rFonts w:ascii="Calibri" w:hAnsi="Calibri" w:cs="Calibri"/>
        </w:rPr>
      </w:pPr>
    </w:p>
    <w:p w14:paraId="20F5E5A4" w14:textId="77777777" w:rsidR="00356FB8" w:rsidRPr="005853BB" w:rsidRDefault="00356FB8">
      <w:pPr>
        <w:tabs>
          <w:tab w:val="left" w:pos="851"/>
          <w:tab w:val="left" w:pos="1702"/>
        </w:tabs>
        <w:spacing w:line="360" w:lineRule="auto"/>
        <w:ind w:right="-1"/>
        <w:jc w:val="both"/>
        <w:rPr>
          <w:rFonts w:ascii="Calibri" w:hAnsi="Calibri" w:cs="Calibri"/>
        </w:rPr>
      </w:pPr>
      <w:r w:rsidRPr="005853BB">
        <w:rPr>
          <w:rFonts w:ascii="Calibri" w:hAnsi="Calibri" w:cs="Calibri"/>
        </w:rPr>
        <w:t>La presente convenzione è esente da ogni imposta o ta</w:t>
      </w:r>
      <w:r w:rsidR="00792B97">
        <w:rPr>
          <w:rFonts w:ascii="Calibri" w:hAnsi="Calibri" w:cs="Calibri"/>
        </w:rPr>
        <w:t>ssa ai sensi dell'art. 5 della L</w:t>
      </w:r>
      <w:r w:rsidRPr="005853BB">
        <w:rPr>
          <w:rFonts w:ascii="Calibri" w:hAnsi="Calibri" w:cs="Calibri"/>
        </w:rPr>
        <w:t>egge 21/12/1978, n. 845.</w:t>
      </w:r>
    </w:p>
    <w:p w14:paraId="2C535901" w14:textId="77777777" w:rsidR="00356FB8" w:rsidRPr="005853BB" w:rsidRDefault="00356FB8">
      <w:pPr>
        <w:tabs>
          <w:tab w:val="left" w:pos="851"/>
          <w:tab w:val="left" w:pos="1702"/>
        </w:tabs>
        <w:spacing w:line="360" w:lineRule="auto"/>
        <w:ind w:right="-1"/>
        <w:jc w:val="both"/>
        <w:rPr>
          <w:rFonts w:ascii="Calibri" w:hAnsi="Calibri" w:cs="Calibri"/>
        </w:rPr>
      </w:pPr>
    </w:p>
    <w:p w14:paraId="148A3968" w14:textId="77777777" w:rsidR="00A93A9F" w:rsidRDefault="00A93A9F" w:rsidP="00A93A9F">
      <w:pPr>
        <w:spacing w:line="360" w:lineRule="auto"/>
        <w:ind w:right="425" w:hanging="1134"/>
        <w:rPr>
          <w:rFonts w:ascii="Calibri" w:hAnsi="Calibri" w:cs="Calibri"/>
        </w:rPr>
      </w:pPr>
      <w:r>
        <w:rPr>
          <w:rFonts w:ascii="Calibri" w:hAnsi="Calibri" w:cs="Calibri"/>
        </w:rPr>
        <w:t xml:space="preserve">                     </w:t>
      </w:r>
      <w:r w:rsidRPr="00D01425">
        <w:rPr>
          <w:rFonts w:ascii="Calibri" w:hAnsi="Calibri" w:cs="Calibri"/>
        </w:rPr>
        <w:t xml:space="preserve"> IL SOGGETTO ATTUATORE</w:t>
      </w:r>
      <w:r>
        <w:rPr>
          <w:rFonts w:ascii="Calibri" w:hAnsi="Calibri" w:cs="Calibri"/>
        </w:rPr>
        <w:t xml:space="preserve">                                                                         IL SOGGETTO OSPITANTE</w:t>
      </w:r>
    </w:p>
    <w:p w14:paraId="15C90D8C" w14:textId="77777777" w:rsidR="00A93A9F" w:rsidRDefault="00A93A9F" w:rsidP="00A93A9F">
      <w:pPr>
        <w:spacing w:line="360" w:lineRule="auto"/>
        <w:ind w:right="425" w:hanging="1134"/>
        <w:rPr>
          <w:rFonts w:ascii="Calibri" w:hAnsi="Calibri" w:cs="Calibri"/>
        </w:rPr>
      </w:pPr>
    </w:p>
    <w:p w14:paraId="5D196144" w14:textId="77777777" w:rsidR="00A93A9F" w:rsidRDefault="00A93A9F" w:rsidP="00A93A9F">
      <w:pPr>
        <w:spacing w:line="360" w:lineRule="auto"/>
        <w:ind w:right="425" w:hanging="142"/>
        <w:rPr>
          <w:rFonts w:ascii="Calibri" w:hAnsi="Calibri" w:cs="Calibri"/>
        </w:rPr>
      </w:pPr>
      <w:r>
        <w:rPr>
          <w:rFonts w:ascii="Calibri" w:hAnsi="Calibri" w:cs="Calibri"/>
        </w:rPr>
        <w:t xml:space="preserve">     ______________________                                                                      ______________________</w:t>
      </w:r>
    </w:p>
    <w:sectPr w:rsidR="00A93A9F" w:rsidSect="00316867">
      <w:headerReference w:type="default" r:id="rId8"/>
      <w:footerReference w:type="default" r:id="rId9"/>
      <w:pgSz w:w="11906" w:h="16838"/>
      <w:pgMar w:top="851" w:right="1133" w:bottom="1134" w:left="1134" w:header="5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4F2A7" w14:textId="77777777" w:rsidR="00040ACD" w:rsidRDefault="00040ACD">
      <w:r>
        <w:separator/>
      </w:r>
    </w:p>
  </w:endnote>
  <w:endnote w:type="continuationSeparator" w:id="0">
    <w:p w14:paraId="45FFA368" w14:textId="77777777" w:rsidR="00040ACD" w:rsidRDefault="00040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charset w:val="00"/>
    <w:family w:val="auto"/>
    <w:pitch w:val="variable"/>
    <w:sig w:usb0="E0002AFF" w:usb1="C0007841" w:usb2="00000009" w:usb3="00000000" w:csb0="000001FF" w:csb1="00000000"/>
  </w:font>
  <w:font w:name="Trebuchet MS Bold">
    <w:charset w:val="00"/>
    <w:family w:val="auto"/>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Leos">
    <w:panose1 w:val="00000000000000000000"/>
    <w:charset w:val="00"/>
    <w:family w:val="roman"/>
    <w:notTrueType/>
    <w:pitch w:val="variable"/>
    <w:sig w:usb0="00000003" w:usb1="00000000" w:usb2="00000000" w:usb3="00000000" w:csb0="00000001" w:csb1="00000000"/>
  </w:font>
  <w:font w:name="Courier PS">
    <w:altName w:val="Courier New"/>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3383" w14:textId="77777777" w:rsidR="005853BB" w:rsidRPr="005853BB" w:rsidRDefault="005853BB">
    <w:pPr>
      <w:pStyle w:val="Pidipagina"/>
      <w:jc w:val="right"/>
      <w:rPr>
        <w:rFonts w:ascii="Calibri" w:hAnsi="Calibri" w:cs="Calibri"/>
      </w:rPr>
    </w:pPr>
  </w:p>
  <w:p w14:paraId="19E625CC" w14:textId="77777777" w:rsidR="006109FE" w:rsidRDefault="006109FE" w:rsidP="006109FE">
    <w:pPr>
      <w:pStyle w:val="Pidipagina"/>
      <w:jc w:val="both"/>
      <w:rPr>
        <w:rStyle w:val="Numeropagina"/>
        <w:rFonts w:ascii="Calibri" w:hAnsi="Calibri" w:cs="Calibri"/>
      </w:rPr>
    </w:pPr>
    <w:r>
      <w:rPr>
        <w:rStyle w:val="Numeropagina"/>
        <w:rFonts w:ascii="Calibri" w:hAnsi="Calibri" w:cs="Calibri"/>
        <w:sz w:val="22"/>
      </w:rPr>
      <w:t xml:space="preserve">REGIONE ABRUZZO – </w:t>
    </w:r>
    <w:r w:rsidRPr="00BB0A6A">
      <w:rPr>
        <w:rStyle w:val="Numeropagina"/>
        <w:rFonts w:ascii="Calibri" w:hAnsi="Calibri" w:cs="Calibri"/>
        <w:sz w:val="22"/>
      </w:rPr>
      <w:t xml:space="preserve">Dipartimento </w:t>
    </w:r>
    <w:r w:rsidR="00FE475D">
      <w:rPr>
        <w:rStyle w:val="Numeropagina"/>
        <w:rFonts w:ascii="Calibri" w:hAnsi="Calibri" w:cs="Calibri"/>
        <w:sz w:val="22"/>
      </w:rPr>
      <w:t>Lavoro – Sociale</w:t>
    </w:r>
  </w:p>
  <w:p w14:paraId="2D44CAAB" w14:textId="77777777" w:rsidR="005853BB" w:rsidRPr="005853BB" w:rsidRDefault="005853BB">
    <w:pPr>
      <w:pStyle w:val="Pidipagina"/>
      <w:jc w:val="right"/>
      <w:rPr>
        <w:rFonts w:ascii="Calibri" w:hAnsi="Calibri" w:cs="Calibri"/>
      </w:rPr>
    </w:pPr>
  </w:p>
  <w:p w14:paraId="431FC781" w14:textId="77777777" w:rsidR="005853BB" w:rsidRPr="005853BB" w:rsidRDefault="005853BB">
    <w:pPr>
      <w:pStyle w:val="Pidipagina"/>
      <w:jc w:val="right"/>
      <w:rPr>
        <w:rFonts w:ascii="Calibri" w:hAnsi="Calibri" w:cs="Calibri"/>
      </w:rPr>
    </w:pPr>
    <w:r w:rsidRPr="005853BB">
      <w:rPr>
        <w:rFonts w:ascii="Calibri" w:hAnsi="Calibri" w:cs="Calibri"/>
      </w:rPr>
      <w:fldChar w:fldCharType="begin"/>
    </w:r>
    <w:r w:rsidRPr="005853BB">
      <w:rPr>
        <w:rFonts w:ascii="Calibri" w:hAnsi="Calibri" w:cs="Calibri"/>
      </w:rPr>
      <w:instrText>PAGE   \* MERGEFORMAT</w:instrText>
    </w:r>
    <w:r w:rsidRPr="005853BB">
      <w:rPr>
        <w:rFonts w:ascii="Calibri" w:hAnsi="Calibri" w:cs="Calibri"/>
      </w:rPr>
      <w:fldChar w:fldCharType="separate"/>
    </w:r>
    <w:r w:rsidR="00316867">
      <w:rPr>
        <w:rFonts w:ascii="Calibri" w:hAnsi="Calibri" w:cs="Calibri"/>
        <w:noProof/>
      </w:rPr>
      <w:t>6</w:t>
    </w:r>
    <w:r w:rsidRPr="005853BB">
      <w:rPr>
        <w:rFonts w:ascii="Calibri" w:hAnsi="Calibri" w:cs="Calibri"/>
      </w:rPr>
      <w:fldChar w:fldCharType="end"/>
    </w:r>
  </w:p>
  <w:p w14:paraId="35358159" w14:textId="77777777" w:rsidR="005853BB" w:rsidRDefault="005853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BA729" w14:textId="77777777" w:rsidR="00040ACD" w:rsidRDefault="00040ACD">
      <w:r>
        <w:separator/>
      </w:r>
    </w:p>
  </w:footnote>
  <w:footnote w:type="continuationSeparator" w:id="0">
    <w:p w14:paraId="112DDC22" w14:textId="77777777" w:rsidR="00040ACD" w:rsidRDefault="00040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41F5" w14:textId="77777777" w:rsidR="00CE7440" w:rsidRDefault="00CE7440" w:rsidP="005853BB">
    <w:pPr>
      <w:pStyle w:val="Intestazione"/>
      <w:tabs>
        <w:tab w:val="clear" w:pos="9638"/>
      </w:tabs>
    </w:pPr>
  </w:p>
  <w:tbl>
    <w:tblPr>
      <w:tblW w:w="22356" w:type="dxa"/>
      <w:tblCellMar>
        <w:left w:w="70" w:type="dxa"/>
        <w:right w:w="70" w:type="dxa"/>
      </w:tblCellMar>
      <w:tblLook w:val="04A0" w:firstRow="1" w:lastRow="0" w:firstColumn="1" w:lastColumn="0" w:noHBand="0" w:noVBand="1"/>
    </w:tblPr>
    <w:tblGrid>
      <w:gridCol w:w="2820"/>
      <w:gridCol w:w="1656"/>
      <w:gridCol w:w="2216"/>
      <w:gridCol w:w="1216"/>
      <w:gridCol w:w="1216"/>
      <w:gridCol w:w="1216"/>
      <w:gridCol w:w="1676"/>
      <w:gridCol w:w="1676"/>
      <w:gridCol w:w="1676"/>
      <w:gridCol w:w="1676"/>
      <w:gridCol w:w="3396"/>
      <w:gridCol w:w="1916"/>
    </w:tblGrid>
    <w:tr w:rsidR="00CF73B3" w:rsidRPr="00CF73B3" w14:paraId="4DF13D72" w14:textId="77777777" w:rsidTr="00651918">
      <w:trPr>
        <w:trHeight w:val="300"/>
      </w:trPr>
      <w:tc>
        <w:tcPr>
          <w:tcW w:w="2820"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2680"/>
          </w:tblGrid>
          <w:tr w:rsidR="00CF73B3" w:rsidRPr="00CF73B3" w14:paraId="54E7C2B5" w14:textId="77777777" w:rsidTr="00651918">
            <w:trPr>
              <w:trHeight w:val="300"/>
              <w:tblCellSpacing w:w="0" w:type="dxa"/>
            </w:trPr>
            <w:tc>
              <w:tcPr>
                <w:tcW w:w="2680" w:type="dxa"/>
                <w:tcBorders>
                  <w:top w:val="nil"/>
                  <w:left w:val="nil"/>
                  <w:bottom w:val="nil"/>
                  <w:right w:val="nil"/>
                </w:tcBorders>
                <w:shd w:val="clear" w:color="auto" w:fill="auto"/>
                <w:noWrap/>
                <w:vAlign w:val="bottom"/>
                <w:hideMark/>
              </w:tcPr>
              <w:p w14:paraId="52B71685" w14:textId="1B9BC2CA" w:rsidR="00CF73B3" w:rsidRPr="00CF73B3" w:rsidRDefault="00CF73B3" w:rsidP="00CF73B3">
                <w:pPr>
                  <w:tabs>
                    <w:tab w:val="center" w:pos="4819"/>
                    <w:tab w:val="right" w:pos="9071"/>
                  </w:tabs>
                  <w:jc w:val="both"/>
                  <w:rPr>
                    <w:rFonts w:eastAsia="Times New Roman"/>
                    <w:szCs w:val="20"/>
                    <w:lang w:eastAsia="it-IT"/>
                  </w:rPr>
                </w:pPr>
                <w:bookmarkStart w:id="2" w:name="_Hlk180678934"/>
                <w:r w:rsidRPr="00CF73B3">
                  <w:rPr>
                    <w:rFonts w:eastAsia="Times New Roman"/>
                    <w:noProof/>
                    <w:szCs w:val="20"/>
                    <w:lang w:eastAsia="it-IT"/>
                  </w:rPr>
                  <w:drawing>
                    <wp:anchor distT="0" distB="0" distL="114300" distR="114300" simplePos="0" relativeHeight="251662336" behindDoc="0" locked="0" layoutInCell="1" allowOverlap="1" wp14:anchorId="2E2547C8" wp14:editId="55C7C9E8">
                      <wp:simplePos x="0" y="0"/>
                      <wp:positionH relativeFrom="column">
                        <wp:posOffset>1997710</wp:posOffset>
                      </wp:positionH>
                      <wp:positionV relativeFrom="paragraph">
                        <wp:posOffset>-81915</wp:posOffset>
                      </wp:positionV>
                      <wp:extent cx="2085975" cy="1212850"/>
                      <wp:effectExtent l="0" t="0" r="9525" b="6350"/>
                      <wp:wrapNone/>
                      <wp:docPr id="6" name="Immagine 6" descr="https://www.theinnovationgroup.it/wp-content/uploads/2023/06/130623_LogoConfinanziatoUE_425x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https://www.theinnovationgroup.it/wp-content/uploads/2023/06/130623_LogoConfinanziatoUE_425x2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1212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73B3">
                  <w:rPr>
                    <w:rFonts w:eastAsia="Times New Roman"/>
                    <w:noProof/>
                    <w:szCs w:val="20"/>
                    <w:lang w:eastAsia="it-IT"/>
                  </w:rPr>
                  <w:drawing>
                    <wp:anchor distT="0" distB="0" distL="114300" distR="114300" simplePos="0" relativeHeight="251663360" behindDoc="0" locked="0" layoutInCell="1" allowOverlap="1" wp14:anchorId="673F9254" wp14:editId="4F959930">
                      <wp:simplePos x="0" y="0"/>
                      <wp:positionH relativeFrom="column">
                        <wp:posOffset>247650</wp:posOffset>
                      </wp:positionH>
                      <wp:positionV relativeFrom="paragraph">
                        <wp:posOffset>1104900</wp:posOffset>
                      </wp:positionV>
                      <wp:extent cx="1895475" cy="704850"/>
                      <wp:effectExtent l="0" t="0" r="952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5475"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73B3">
                  <w:rPr>
                    <w:rFonts w:eastAsia="Times New Roman"/>
                    <w:noProof/>
                    <w:szCs w:val="20"/>
                    <w:lang w:eastAsia="it-IT"/>
                  </w:rPr>
                  <w:drawing>
                    <wp:anchor distT="0" distB="0" distL="114300" distR="114300" simplePos="0" relativeHeight="251664384" behindDoc="0" locked="0" layoutInCell="1" allowOverlap="1" wp14:anchorId="0CDD9615" wp14:editId="2A48E4EC">
                      <wp:simplePos x="0" y="0"/>
                      <wp:positionH relativeFrom="column">
                        <wp:posOffset>2657475</wp:posOffset>
                      </wp:positionH>
                      <wp:positionV relativeFrom="paragraph">
                        <wp:posOffset>1162050</wp:posOffset>
                      </wp:positionV>
                      <wp:extent cx="1933575" cy="619125"/>
                      <wp:effectExtent l="0" t="0" r="0" b="0"/>
                      <wp:wrapNone/>
                      <wp:docPr id="4" name="Immagine 4"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Immagine che contiene testo, clipart&#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3357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A258427" w14:textId="77777777" w:rsidR="00CF73B3" w:rsidRPr="00CF73B3" w:rsidRDefault="00CF73B3" w:rsidP="00CF73B3">
          <w:pPr>
            <w:tabs>
              <w:tab w:val="center" w:pos="4819"/>
              <w:tab w:val="right" w:pos="9071"/>
            </w:tabs>
            <w:jc w:val="both"/>
            <w:rPr>
              <w:rFonts w:eastAsia="Times New Roman"/>
              <w:szCs w:val="20"/>
              <w:lang w:eastAsia="it-IT"/>
            </w:rPr>
          </w:pPr>
        </w:p>
      </w:tc>
      <w:tc>
        <w:tcPr>
          <w:tcW w:w="1656" w:type="dxa"/>
          <w:tcBorders>
            <w:top w:val="nil"/>
            <w:left w:val="nil"/>
            <w:bottom w:val="nil"/>
            <w:right w:val="nil"/>
          </w:tcBorders>
          <w:shd w:val="clear" w:color="auto" w:fill="auto"/>
          <w:noWrap/>
          <w:vAlign w:val="bottom"/>
          <w:hideMark/>
        </w:tcPr>
        <w:p w14:paraId="6C4BA34F" w14:textId="77777777" w:rsidR="00CF73B3" w:rsidRPr="00CF73B3" w:rsidRDefault="00CF73B3" w:rsidP="00CF73B3">
          <w:pPr>
            <w:tabs>
              <w:tab w:val="center" w:pos="4819"/>
              <w:tab w:val="right" w:pos="9071"/>
            </w:tabs>
            <w:jc w:val="both"/>
            <w:rPr>
              <w:rFonts w:eastAsia="Times New Roman"/>
              <w:szCs w:val="20"/>
              <w:lang w:eastAsia="it-IT"/>
            </w:rPr>
          </w:pPr>
        </w:p>
      </w:tc>
      <w:tc>
        <w:tcPr>
          <w:tcW w:w="2216" w:type="dxa"/>
          <w:tcBorders>
            <w:top w:val="nil"/>
            <w:left w:val="nil"/>
            <w:bottom w:val="nil"/>
            <w:right w:val="nil"/>
          </w:tcBorders>
          <w:shd w:val="clear" w:color="auto" w:fill="auto"/>
          <w:noWrap/>
          <w:vAlign w:val="bottom"/>
          <w:hideMark/>
        </w:tcPr>
        <w:p w14:paraId="2CC4F10E"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1A607A88"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02498216"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59102ED4"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5CE154A1"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4B789E9F"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6D6A1672"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19EC07B5" w14:textId="77777777" w:rsidR="00CF73B3" w:rsidRPr="00CF73B3" w:rsidRDefault="00CF73B3" w:rsidP="00CF73B3">
          <w:pPr>
            <w:tabs>
              <w:tab w:val="center" w:pos="4819"/>
              <w:tab w:val="right" w:pos="9071"/>
            </w:tabs>
            <w:jc w:val="both"/>
            <w:rPr>
              <w:rFonts w:eastAsia="Times New Roman"/>
              <w:szCs w:val="20"/>
              <w:lang w:eastAsia="it-IT"/>
            </w:rPr>
          </w:pPr>
        </w:p>
      </w:tc>
      <w:tc>
        <w:tcPr>
          <w:tcW w:w="3396" w:type="dxa"/>
          <w:tcBorders>
            <w:top w:val="nil"/>
            <w:left w:val="nil"/>
            <w:bottom w:val="nil"/>
            <w:right w:val="nil"/>
          </w:tcBorders>
          <w:shd w:val="clear" w:color="auto" w:fill="auto"/>
          <w:noWrap/>
          <w:vAlign w:val="bottom"/>
          <w:hideMark/>
        </w:tcPr>
        <w:p w14:paraId="0EF05AA3" w14:textId="77777777" w:rsidR="00CF73B3" w:rsidRPr="00CF73B3" w:rsidRDefault="00CF73B3" w:rsidP="00CF73B3">
          <w:pPr>
            <w:tabs>
              <w:tab w:val="center" w:pos="4819"/>
              <w:tab w:val="right" w:pos="9071"/>
            </w:tabs>
            <w:jc w:val="both"/>
            <w:rPr>
              <w:rFonts w:eastAsia="Times New Roman"/>
              <w:szCs w:val="20"/>
              <w:lang w:eastAsia="it-IT"/>
            </w:rPr>
          </w:pPr>
        </w:p>
      </w:tc>
      <w:tc>
        <w:tcPr>
          <w:tcW w:w="1916" w:type="dxa"/>
          <w:tcBorders>
            <w:top w:val="nil"/>
            <w:left w:val="nil"/>
            <w:bottom w:val="nil"/>
            <w:right w:val="nil"/>
          </w:tcBorders>
          <w:shd w:val="clear" w:color="auto" w:fill="auto"/>
          <w:noWrap/>
          <w:vAlign w:val="bottom"/>
          <w:hideMark/>
        </w:tcPr>
        <w:p w14:paraId="35D1D550" w14:textId="77777777" w:rsidR="00CF73B3" w:rsidRPr="00CF73B3" w:rsidRDefault="00CF73B3" w:rsidP="00CF73B3">
          <w:pPr>
            <w:tabs>
              <w:tab w:val="center" w:pos="4819"/>
              <w:tab w:val="right" w:pos="9071"/>
            </w:tabs>
            <w:jc w:val="both"/>
            <w:rPr>
              <w:rFonts w:eastAsia="Times New Roman"/>
              <w:b/>
              <w:bCs/>
              <w:szCs w:val="20"/>
              <w:lang w:eastAsia="it-IT"/>
            </w:rPr>
          </w:pPr>
          <w:r w:rsidRPr="00CF73B3">
            <w:rPr>
              <w:rFonts w:eastAsia="Times New Roman"/>
              <w:b/>
              <w:bCs/>
              <w:szCs w:val="20"/>
              <w:lang w:eastAsia="it-IT"/>
            </w:rPr>
            <w:t>Allegato A</w:t>
          </w:r>
        </w:p>
      </w:tc>
    </w:tr>
    <w:tr w:rsidR="00CF73B3" w:rsidRPr="00CF73B3" w14:paraId="1B131233" w14:textId="77777777" w:rsidTr="00651918">
      <w:trPr>
        <w:trHeight w:val="300"/>
      </w:trPr>
      <w:tc>
        <w:tcPr>
          <w:tcW w:w="2820" w:type="dxa"/>
          <w:tcBorders>
            <w:top w:val="nil"/>
            <w:left w:val="nil"/>
            <w:bottom w:val="nil"/>
            <w:right w:val="nil"/>
          </w:tcBorders>
          <w:shd w:val="clear" w:color="auto" w:fill="auto"/>
          <w:noWrap/>
          <w:vAlign w:val="bottom"/>
          <w:hideMark/>
        </w:tcPr>
        <w:p w14:paraId="3ACF2105" w14:textId="77777777" w:rsidR="00CF73B3" w:rsidRPr="00CF73B3" w:rsidRDefault="00CF73B3" w:rsidP="00CF73B3">
          <w:pPr>
            <w:tabs>
              <w:tab w:val="center" w:pos="4819"/>
              <w:tab w:val="right" w:pos="9071"/>
            </w:tabs>
            <w:jc w:val="both"/>
            <w:rPr>
              <w:rFonts w:eastAsia="Times New Roman"/>
              <w:b/>
              <w:bCs/>
              <w:szCs w:val="20"/>
              <w:lang w:eastAsia="it-IT"/>
            </w:rPr>
          </w:pPr>
        </w:p>
      </w:tc>
      <w:tc>
        <w:tcPr>
          <w:tcW w:w="1656" w:type="dxa"/>
          <w:tcBorders>
            <w:top w:val="nil"/>
            <w:left w:val="nil"/>
            <w:bottom w:val="nil"/>
            <w:right w:val="nil"/>
          </w:tcBorders>
          <w:shd w:val="clear" w:color="auto" w:fill="auto"/>
          <w:noWrap/>
          <w:vAlign w:val="bottom"/>
          <w:hideMark/>
        </w:tcPr>
        <w:p w14:paraId="37329828" w14:textId="77777777" w:rsidR="00CF73B3" w:rsidRPr="00CF73B3" w:rsidRDefault="00CF73B3" w:rsidP="00CF73B3">
          <w:pPr>
            <w:tabs>
              <w:tab w:val="center" w:pos="4819"/>
              <w:tab w:val="right" w:pos="9071"/>
            </w:tabs>
            <w:jc w:val="both"/>
            <w:rPr>
              <w:rFonts w:eastAsia="Times New Roman"/>
              <w:szCs w:val="20"/>
              <w:lang w:eastAsia="it-IT"/>
            </w:rPr>
          </w:pPr>
        </w:p>
      </w:tc>
      <w:tc>
        <w:tcPr>
          <w:tcW w:w="2216" w:type="dxa"/>
          <w:tcBorders>
            <w:top w:val="nil"/>
            <w:left w:val="nil"/>
            <w:bottom w:val="nil"/>
            <w:right w:val="nil"/>
          </w:tcBorders>
          <w:shd w:val="clear" w:color="auto" w:fill="auto"/>
          <w:noWrap/>
          <w:vAlign w:val="bottom"/>
          <w:hideMark/>
        </w:tcPr>
        <w:p w14:paraId="2B03FA1E"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529F2498" w14:textId="2F556A99" w:rsidR="00CF73B3" w:rsidRPr="00CF73B3" w:rsidRDefault="00CF73B3" w:rsidP="00CF73B3">
          <w:pPr>
            <w:tabs>
              <w:tab w:val="center" w:pos="4819"/>
              <w:tab w:val="right" w:pos="9071"/>
            </w:tabs>
            <w:jc w:val="both"/>
            <w:rPr>
              <w:rFonts w:eastAsia="Times New Roman"/>
              <w:szCs w:val="20"/>
              <w:lang w:eastAsia="it-IT"/>
            </w:rPr>
          </w:pPr>
          <w:r w:rsidRPr="00CF73B3">
            <w:rPr>
              <w:rFonts w:eastAsia="Times New Roman"/>
              <w:noProof/>
              <w:szCs w:val="20"/>
              <w:lang w:eastAsia="it-IT"/>
            </w:rPr>
            <w:drawing>
              <wp:anchor distT="0" distB="0" distL="114300" distR="114300" simplePos="0" relativeHeight="251661312" behindDoc="0" locked="0" layoutInCell="1" allowOverlap="1" wp14:anchorId="2BD356E2" wp14:editId="29229907">
                <wp:simplePos x="0" y="0"/>
                <wp:positionH relativeFrom="column">
                  <wp:posOffset>59690</wp:posOffset>
                </wp:positionH>
                <wp:positionV relativeFrom="paragraph">
                  <wp:posOffset>-38735</wp:posOffset>
                </wp:positionV>
                <wp:extent cx="723900" cy="83820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16" w:type="dxa"/>
          <w:tcBorders>
            <w:top w:val="nil"/>
            <w:left w:val="nil"/>
            <w:bottom w:val="nil"/>
            <w:right w:val="nil"/>
          </w:tcBorders>
          <w:shd w:val="clear" w:color="auto" w:fill="auto"/>
          <w:noWrap/>
          <w:vAlign w:val="bottom"/>
          <w:hideMark/>
        </w:tcPr>
        <w:p w14:paraId="3E4BB0F0" w14:textId="380C49F7" w:rsidR="00CF73B3" w:rsidRPr="00CF73B3" w:rsidRDefault="00CF73B3" w:rsidP="00CF73B3">
          <w:pPr>
            <w:tabs>
              <w:tab w:val="center" w:pos="4819"/>
              <w:tab w:val="right" w:pos="9071"/>
            </w:tabs>
            <w:jc w:val="both"/>
            <w:rPr>
              <w:rFonts w:eastAsia="Times New Roman"/>
              <w:szCs w:val="20"/>
              <w:lang w:eastAsia="it-IT"/>
            </w:rPr>
          </w:pPr>
          <w:r w:rsidRPr="00CF73B3">
            <w:rPr>
              <w:rFonts w:eastAsia="Times New Roman"/>
              <w:noProof/>
              <w:szCs w:val="20"/>
              <w:lang w:eastAsia="it-IT"/>
            </w:rPr>
            <w:drawing>
              <wp:anchor distT="0" distB="0" distL="114300" distR="114300" simplePos="0" relativeHeight="251659264" behindDoc="0" locked="0" layoutInCell="1" allowOverlap="1" wp14:anchorId="65B8D8DE" wp14:editId="4982BFFE">
                <wp:simplePos x="0" y="0"/>
                <wp:positionH relativeFrom="column">
                  <wp:posOffset>474345</wp:posOffset>
                </wp:positionH>
                <wp:positionV relativeFrom="paragraph">
                  <wp:posOffset>-117475</wp:posOffset>
                </wp:positionV>
                <wp:extent cx="685800" cy="923925"/>
                <wp:effectExtent l="0" t="0" r="0" b="9525"/>
                <wp:wrapNone/>
                <wp:docPr id="2" name="Immagine 2" descr="LOGO REGIONE ABRUZZO_page-0001 compl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 REGIONE ABRUZZO_page-0001 complet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 cy="923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16" w:type="dxa"/>
          <w:tcBorders>
            <w:top w:val="nil"/>
            <w:left w:val="nil"/>
            <w:bottom w:val="nil"/>
            <w:right w:val="nil"/>
          </w:tcBorders>
          <w:shd w:val="clear" w:color="auto" w:fill="auto"/>
          <w:noWrap/>
          <w:vAlign w:val="bottom"/>
          <w:hideMark/>
        </w:tcPr>
        <w:p w14:paraId="78CFB93B"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540208AA"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6D1341E3"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16D3A365"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50300BF8" w14:textId="77777777" w:rsidR="00CF73B3" w:rsidRPr="00CF73B3" w:rsidRDefault="00CF73B3" w:rsidP="00CF73B3">
          <w:pPr>
            <w:tabs>
              <w:tab w:val="center" w:pos="4819"/>
              <w:tab w:val="right" w:pos="9071"/>
            </w:tabs>
            <w:jc w:val="both"/>
            <w:rPr>
              <w:rFonts w:eastAsia="Times New Roman"/>
              <w:szCs w:val="20"/>
              <w:lang w:eastAsia="it-IT"/>
            </w:rPr>
          </w:pPr>
        </w:p>
      </w:tc>
      <w:tc>
        <w:tcPr>
          <w:tcW w:w="3396" w:type="dxa"/>
          <w:tcBorders>
            <w:top w:val="nil"/>
            <w:left w:val="nil"/>
            <w:bottom w:val="nil"/>
            <w:right w:val="nil"/>
          </w:tcBorders>
          <w:shd w:val="clear" w:color="auto" w:fill="auto"/>
          <w:noWrap/>
          <w:vAlign w:val="bottom"/>
          <w:hideMark/>
        </w:tcPr>
        <w:p w14:paraId="5E47FE5C" w14:textId="77777777" w:rsidR="00CF73B3" w:rsidRPr="00CF73B3" w:rsidRDefault="00CF73B3" w:rsidP="00CF73B3">
          <w:pPr>
            <w:tabs>
              <w:tab w:val="center" w:pos="4819"/>
              <w:tab w:val="right" w:pos="9071"/>
            </w:tabs>
            <w:jc w:val="both"/>
            <w:rPr>
              <w:rFonts w:eastAsia="Times New Roman"/>
              <w:szCs w:val="20"/>
              <w:lang w:eastAsia="it-IT"/>
            </w:rPr>
          </w:pPr>
        </w:p>
      </w:tc>
      <w:tc>
        <w:tcPr>
          <w:tcW w:w="1916" w:type="dxa"/>
          <w:tcBorders>
            <w:top w:val="nil"/>
            <w:left w:val="nil"/>
            <w:bottom w:val="nil"/>
            <w:right w:val="nil"/>
          </w:tcBorders>
          <w:shd w:val="clear" w:color="auto" w:fill="auto"/>
          <w:noWrap/>
          <w:vAlign w:val="bottom"/>
          <w:hideMark/>
        </w:tcPr>
        <w:p w14:paraId="0AF60463" w14:textId="77777777" w:rsidR="00CF73B3" w:rsidRPr="00CF73B3" w:rsidRDefault="00CF73B3" w:rsidP="00CF73B3">
          <w:pPr>
            <w:tabs>
              <w:tab w:val="center" w:pos="4819"/>
              <w:tab w:val="right" w:pos="9071"/>
            </w:tabs>
            <w:jc w:val="both"/>
            <w:rPr>
              <w:rFonts w:eastAsia="Times New Roman"/>
              <w:szCs w:val="20"/>
              <w:lang w:eastAsia="it-IT"/>
            </w:rPr>
          </w:pPr>
        </w:p>
      </w:tc>
    </w:tr>
    <w:tr w:rsidR="00CF73B3" w:rsidRPr="00CF73B3" w14:paraId="332A67B4" w14:textId="77777777" w:rsidTr="00651918">
      <w:trPr>
        <w:trHeight w:val="300"/>
      </w:trPr>
      <w:tc>
        <w:tcPr>
          <w:tcW w:w="2820" w:type="dxa"/>
          <w:tcBorders>
            <w:top w:val="nil"/>
            <w:left w:val="nil"/>
            <w:bottom w:val="nil"/>
            <w:right w:val="nil"/>
          </w:tcBorders>
          <w:shd w:val="clear" w:color="auto" w:fill="auto"/>
          <w:noWrap/>
          <w:vAlign w:val="bottom"/>
          <w:hideMark/>
        </w:tcPr>
        <w:p w14:paraId="45ADE5E6" w14:textId="1D9EBC9C" w:rsidR="00CF73B3" w:rsidRPr="00CF73B3" w:rsidRDefault="00CF73B3" w:rsidP="00CF73B3">
          <w:pPr>
            <w:tabs>
              <w:tab w:val="center" w:pos="4819"/>
              <w:tab w:val="right" w:pos="9071"/>
            </w:tabs>
            <w:jc w:val="both"/>
            <w:rPr>
              <w:rFonts w:eastAsia="Times New Roman"/>
              <w:szCs w:val="20"/>
              <w:lang w:eastAsia="it-IT"/>
            </w:rPr>
          </w:pPr>
          <w:r w:rsidRPr="00CF73B3">
            <w:rPr>
              <w:rFonts w:eastAsia="Times New Roman"/>
              <w:noProof/>
              <w:szCs w:val="20"/>
              <w:lang w:eastAsia="it-IT"/>
            </w:rPr>
            <w:drawing>
              <wp:anchor distT="0" distB="0" distL="114300" distR="114300" simplePos="0" relativeHeight="251660288" behindDoc="0" locked="0" layoutInCell="1" allowOverlap="1" wp14:anchorId="7F64A266" wp14:editId="6371BE4F">
                <wp:simplePos x="0" y="0"/>
                <wp:positionH relativeFrom="column">
                  <wp:posOffset>177800</wp:posOffset>
                </wp:positionH>
                <wp:positionV relativeFrom="paragraph">
                  <wp:posOffset>-39370</wp:posOffset>
                </wp:positionV>
                <wp:extent cx="1276350" cy="5524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2763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56" w:type="dxa"/>
          <w:tcBorders>
            <w:top w:val="nil"/>
            <w:left w:val="nil"/>
            <w:bottom w:val="nil"/>
            <w:right w:val="nil"/>
          </w:tcBorders>
          <w:shd w:val="clear" w:color="auto" w:fill="auto"/>
          <w:noWrap/>
          <w:vAlign w:val="bottom"/>
          <w:hideMark/>
        </w:tcPr>
        <w:p w14:paraId="3B598B50" w14:textId="77777777" w:rsidR="00CF73B3" w:rsidRPr="00CF73B3" w:rsidRDefault="00CF73B3" w:rsidP="00CF73B3">
          <w:pPr>
            <w:tabs>
              <w:tab w:val="center" w:pos="4819"/>
              <w:tab w:val="right" w:pos="9071"/>
            </w:tabs>
            <w:jc w:val="both"/>
            <w:rPr>
              <w:rFonts w:eastAsia="Times New Roman"/>
              <w:szCs w:val="20"/>
              <w:lang w:eastAsia="it-IT"/>
            </w:rPr>
          </w:pPr>
        </w:p>
      </w:tc>
      <w:tc>
        <w:tcPr>
          <w:tcW w:w="2216" w:type="dxa"/>
          <w:tcBorders>
            <w:top w:val="nil"/>
            <w:left w:val="nil"/>
            <w:bottom w:val="nil"/>
            <w:right w:val="nil"/>
          </w:tcBorders>
          <w:shd w:val="clear" w:color="auto" w:fill="auto"/>
          <w:noWrap/>
          <w:vAlign w:val="bottom"/>
          <w:hideMark/>
        </w:tcPr>
        <w:p w14:paraId="75423EF8"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0976B82B"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2A83F7B4"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23C28311"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782AF25F"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22A1267E"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1B4E6C8B"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2AA6CFE3" w14:textId="77777777" w:rsidR="00CF73B3" w:rsidRPr="00CF73B3" w:rsidRDefault="00CF73B3" w:rsidP="00CF73B3">
          <w:pPr>
            <w:tabs>
              <w:tab w:val="center" w:pos="4819"/>
              <w:tab w:val="right" w:pos="9071"/>
            </w:tabs>
            <w:jc w:val="both"/>
            <w:rPr>
              <w:rFonts w:eastAsia="Times New Roman"/>
              <w:szCs w:val="20"/>
              <w:lang w:eastAsia="it-IT"/>
            </w:rPr>
          </w:pPr>
        </w:p>
      </w:tc>
      <w:tc>
        <w:tcPr>
          <w:tcW w:w="3396" w:type="dxa"/>
          <w:tcBorders>
            <w:top w:val="nil"/>
            <w:left w:val="nil"/>
            <w:bottom w:val="nil"/>
            <w:right w:val="nil"/>
          </w:tcBorders>
          <w:shd w:val="clear" w:color="auto" w:fill="auto"/>
          <w:noWrap/>
          <w:vAlign w:val="bottom"/>
          <w:hideMark/>
        </w:tcPr>
        <w:p w14:paraId="5C820491" w14:textId="77777777" w:rsidR="00CF73B3" w:rsidRPr="00CF73B3" w:rsidRDefault="00CF73B3" w:rsidP="00CF73B3">
          <w:pPr>
            <w:tabs>
              <w:tab w:val="center" w:pos="4819"/>
              <w:tab w:val="right" w:pos="9071"/>
            </w:tabs>
            <w:jc w:val="both"/>
            <w:rPr>
              <w:rFonts w:eastAsia="Times New Roman"/>
              <w:szCs w:val="20"/>
              <w:lang w:eastAsia="it-IT"/>
            </w:rPr>
          </w:pPr>
        </w:p>
      </w:tc>
      <w:tc>
        <w:tcPr>
          <w:tcW w:w="1916" w:type="dxa"/>
          <w:tcBorders>
            <w:top w:val="nil"/>
            <w:left w:val="nil"/>
            <w:bottom w:val="nil"/>
            <w:right w:val="nil"/>
          </w:tcBorders>
          <w:shd w:val="clear" w:color="auto" w:fill="auto"/>
          <w:noWrap/>
          <w:vAlign w:val="bottom"/>
          <w:hideMark/>
        </w:tcPr>
        <w:p w14:paraId="02F604FF" w14:textId="77777777" w:rsidR="00CF73B3" w:rsidRPr="00CF73B3" w:rsidRDefault="00CF73B3" w:rsidP="00CF73B3">
          <w:pPr>
            <w:tabs>
              <w:tab w:val="center" w:pos="4819"/>
              <w:tab w:val="right" w:pos="9071"/>
            </w:tabs>
            <w:jc w:val="both"/>
            <w:rPr>
              <w:rFonts w:eastAsia="Times New Roman"/>
              <w:szCs w:val="20"/>
              <w:lang w:eastAsia="it-IT"/>
            </w:rPr>
          </w:pPr>
        </w:p>
      </w:tc>
    </w:tr>
    <w:tr w:rsidR="00CF73B3" w:rsidRPr="00CF73B3" w14:paraId="570C001E" w14:textId="77777777" w:rsidTr="00651918">
      <w:trPr>
        <w:trHeight w:val="300"/>
      </w:trPr>
      <w:tc>
        <w:tcPr>
          <w:tcW w:w="2820" w:type="dxa"/>
          <w:tcBorders>
            <w:top w:val="nil"/>
            <w:left w:val="nil"/>
            <w:bottom w:val="nil"/>
            <w:right w:val="nil"/>
          </w:tcBorders>
          <w:shd w:val="clear" w:color="auto" w:fill="auto"/>
          <w:noWrap/>
          <w:vAlign w:val="bottom"/>
          <w:hideMark/>
        </w:tcPr>
        <w:p w14:paraId="7CD93FA7" w14:textId="77777777" w:rsidR="00CF73B3" w:rsidRPr="00CF73B3" w:rsidRDefault="00CF73B3" w:rsidP="00CF73B3">
          <w:pPr>
            <w:tabs>
              <w:tab w:val="center" w:pos="4819"/>
              <w:tab w:val="right" w:pos="9071"/>
            </w:tabs>
            <w:jc w:val="both"/>
            <w:rPr>
              <w:rFonts w:eastAsia="Times New Roman"/>
              <w:szCs w:val="20"/>
              <w:lang w:eastAsia="it-IT"/>
            </w:rPr>
          </w:pPr>
        </w:p>
      </w:tc>
      <w:tc>
        <w:tcPr>
          <w:tcW w:w="1656" w:type="dxa"/>
          <w:tcBorders>
            <w:top w:val="nil"/>
            <w:left w:val="nil"/>
            <w:bottom w:val="nil"/>
            <w:right w:val="nil"/>
          </w:tcBorders>
          <w:shd w:val="clear" w:color="auto" w:fill="auto"/>
          <w:noWrap/>
          <w:vAlign w:val="bottom"/>
          <w:hideMark/>
        </w:tcPr>
        <w:p w14:paraId="356BE3A7" w14:textId="77777777" w:rsidR="00CF73B3" w:rsidRPr="00CF73B3" w:rsidRDefault="00CF73B3" w:rsidP="00CF73B3">
          <w:pPr>
            <w:tabs>
              <w:tab w:val="center" w:pos="4819"/>
              <w:tab w:val="right" w:pos="9071"/>
            </w:tabs>
            <w:jc w:val="both"/>
            <w:rPr>
              <w:rFonts w:eastAsia="Times New Roman"/>
              <w:szCs w:val="20"/>
              <w:lang w:eastAsia="it-IT"/>
            </w:rPr>
          </w:pPr>
        </w:p>
      </w:tc>
      <w:tc>
        <w:tcPr>
          <w:tcW w:w="2216" w:type="dxa"/>
          <w:tcBorders>
            <w:top w:val="nil"/>
            <w:left w:val="nil"/>
            <w:bottom w:val="nil"/>
            <w:right w:val="nil"/>
          </w:tcBorders>
          <w:shd w:val="clear" w:color="auto" w:fill="auto"/>
          <w:noWrap/>
          <w:vAlign w:val="bottom"/>
          <w:hideMark/>
        </w:tcPr>
        <w:p w14:paraId="07094C6C"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0AC57B0B"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550E0420"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15C12322"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2D6D8B39"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5E82C234"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59611D14"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7DA58072" w14:textId="77777777" w:rsidR="00CF73B3" w:rsidRPr="00CF73B3" w:rsidRDefault="00CF73B3" w:rsidP="00CF73B3">
          <w:pPr>
            <w:tabs>
              <w:tab w:val="center" w:pos="4819"/>
              <w:tab w:val="right" w:pos="9071"/>
            </w:tabs>
            <w:jc w:val="both"/>
            <w:rPr>
              <w:rFonts w:eastAsia="Times New Roman"/>
              <w:szCs w:val="20"/>
              <w:lang w:eastAsia="it-IT"/>
            </w:rPr>
          </w:pPr>
        </w:p>
      </w:tc>
      <w:tc>
        <w:tcPr>
          <w:tcW w:w="3396" w:type="dxa"/>
          <w:tcBorders>
            <w:top w:val="nil"/>
            <w:left w:val="nil"/>
            <w:bottom w:val="nil"/>
            <w:right w:val="nil"/>
          </w:tcBorders>
          <w:shd w:val="clear" w:color="auto" w:fill="auto"/>
          <w:noWrap/>
          <w:vAlign w:val="bottom"/>
          <w:hideMark/>
        </w:tcPr>
        <w:p w14:paraId="513DA31A" w14:textId="77777777" w:rsidR="00CF73B3" w:rsidRPr="00CF73B3" w:rsidRDefault="00CF73B3" w:rsidP="00CF73B3">
          <w:pPr>
            <w:tabs>
              <w:tab w:val="center" w:pos="4819"/>
              <w:tab w:val="right" w:pos="9071"/>
            </w:tabs>
            <w:jc w:val="both"/>
            <w:rPr>
              <w:rFonts w:eastAsia="Times New Roman"/>
              <w:szCs w:val="20"/>
              <w:lang w:eastAsia="it-IT"/>
            </w:rPr>
          </w:pPr>
        </w:p>
      </w:tc>
      <w:tc>
        <w:tcPr>
          <w:tcW w:w="1916" w:type="dxa"/>
          <w:tcBorders>
            <w:top w:val="nil"/>
            <w:left w:val="nil"/>
            <w:bottom w:val="nil"/>
            <w:right w:val="nil"/>
          </w:tcBorders>
          <w:shd w:val="clear" w:color="auto" w:fill="auto"/>
          <w:noWrap/>
          <w:vAlign w:val="bottom"/>
          <w:hideMark/>
        </w:tcPr>
        <w:p w14:paraId="44A708DE" w14:textId="77777777" w:rsidR="00CF73B3" w:rsidRPr="00CF73B3" w:rsidRDefault="00CF73B3" w:rsidP="00CF73B3">
          <w:pPr>
            <w:tabs>
              <w:tab w:val="center" w:pos="4819"/>
              <w:tab w:val="right" w:pos="9071"/>
            </w:tabs>
            <w:jc w:val="both"/>
            <w:rPr>
              <w:rFonts w:eastAsia="Times New Roman"/>
              <w:szCs w:val="20"/>
              <w:lang w:eastAsia="it-IT"/>
            </w:rPr>
          </w:pPr>
        </w:p>
      </w:tc>
    </w:tr>
    <w:tr w:rsidR="00CF73B3" w:rsidRPr="00CF73B3" w14:paraId="14CC967D" w14:textId="77777777" w:rsidTr="00651918">
      <w:trPr>
        <w:trHeight w:val="300"/>
      </w:trPr>
      <w:tc>
        <w:tcPr>
          <w:tcW w:w="2820" w:type="dxa"/>
          <w:tcBorders>
            <w:top w:val="nil"/>
            <w:left w:val="nil"/>
            <w:bottom w:val="nil"/>
            <w:right w:val="nil"/>
          </w:tcBorders>
          <w:shd w:val="clear" w:color="auto" w:fill="auto"/>
          <w:noWrap/>
          <w:vAlign w:val="bottom"/>
          <w:hideMark/>
        </w:tcPr>
        <w:p w14:paraId="026D6614" w14:textId="77777777" w:rsidR="00CF73B3" w:rsidRPr="00CF73B3" w:rsidRDefault="00CF73B3" w:rsidP="00CF73B3">
          <w:pPr>
            <w:tabs>
              <w:tab w:val="center" w:pos="4819"/>
              <w:tab w:val="right" w:pos="9071"/>
            </w:tabs>
            <w:jc w:val="both"/>
            <w:rPr>
              <w:rFonts w:eastAsia="Times New Roman"/>
              <w:szCs w:val="20"/>
              <w:lang w:eastAsia="it-IT"/>
            </w:rPr>
          </w:pPr>
        </w:p>
      </w:tc>
      <w:tc>
        <w:tcPr>
          <w:tcW w:w="1656" w:type="dxa"/>
          <w:tcBorders>
            <w:top w:val="nil"/>
            <w:left w:val="nil"/>
            <w:bottom w:val="nil"/>
            <w:right w:val="nil"/>
          </w:tcBorders>
          <w:shd w:val="clear" w:color="auto" w:fill="auto"/>
          <w:noWrap/>
          <w:vAlign w:val="bottom"/>
          <w:hideMark/>
        </w:tcPr>
        <w:p w14:paraId="39F1C550" w14:textId="77777777" w:rsidR="00CF73B3" w:rsidRPr="00CF73B3" w:rsidRDefault="00CF73B3" w:rsidP="00CF73B3">
          <w:pPr>
            <w:tabs>
              <w:tab w:val="center" w:pos="4819"/>
              <w:tab w:val="right" w:pos="9071"/>
            </w:tabs>
            <w:jc w:val="both"/>
            <w:rPr>
              <w:rFonts w:eastAsia="Times New Roman"/>
              <w:szCs w:val="20"/>
              <w:lang w:eastAsia="it-IT"/>
            </w:rPr>
          </w:pPr>
        </w:p>
      </w:tc>
      <w:tc>
        <w:tcPr>
          <w:tcW w:w="2216" w:type="dxa"/>
          <w:tcBorders>
            <w:top w:val="nil"/>
            <w:left w:val="nil"/>
            <w:bottom w:val="nil"/>
            <w:right w:val="nil"/>
          </w:tcBorders>
          <w:shd w:val="clear" w:color="auto" w:fill="auto"/>
          <w:noWrap/>
          <w:vAlign w:val="bottom"/>
          <w:hideMark/>
        </w:tcPr>
        <w:p w14:paraId="0B2B62D0"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1A7A7A64"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67B603FA"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4CC369C2"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7FBD0C71"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12934A82"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379E0FA7"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45CB5CDF" w14:textId="77777777" w:rsidR="00CF73B3" w:rsidRPr="00CF73B3" w:rsidRDefault="00CF73B3" w:rsidP="00CF73B3">
          <w:pPr>
            <w:tabs>
              <w:tab w:val="center" w:pos="4819"/>
              <w:tab w:val="right" w:pos="9071"/>
            </w:tabs>
            <w:jc w:val="both"/>
            <w:rPr>
              <w:rFonts w:eastAsia="Times New Roman"/>
              <w:szCs w:val="20"/>
              <w:lang w:eastAsia="it-IT"/>
            </w:rPr>
          </w:pPr>
        </w:p>
      </w:tc>
      <w:tc>
        <w:tcPr>
          <w:tcW w:w="3396" w:type="dxa"/>
          <w:tcBorders>
            <w:top w:val="nil"/>
            <w:left w:val="nil"/>
            <w:bottom w:val="nil"/>
            <w:right w:val="nil"/>
          </w:tcBorders>
          <w:shd w:val="clear" w:color="auto" w:fill="auto"/>
          <w:noWrap/>
          <w:vAlign w:val="bottom"/>
          <w:hideMark/>
        </w:tcPr>
        <w:p w14:paraId="25B6C3BC" w14:textId="77777777" w:rsidR="00CF73B3" w:rsidRPr="00CF73B3" w:rsidRDefault="00CF73B3" w:rsidP="00CF73B3">
          <w:pPr>
            <w:tabs>
              <w:tab w:val="center" w:pos="4819"/>
              <w:tab w:val="right" w:pos="9071"/>
            </w:tabs>
            <w:jc w:val="both"/>
            <w:rPr>
              <w:rFonts w:eastAsia="Times New Roman"/>
              <w:szCs w:val="20"/>
              <w:lang w:eastAsia="it-IT"/>
            </w:rPr>
          </w:pPr>
        </w:p>
      </w:tc>
      <w:tc>
        <w:tcPr>
          <w:tcW w:w="1916" w:type="dxa"/>
          <w:tcBorders>
            <w:top w:val="nil"/>
            <w:left w:val="nil"/>
            <w:bottom w:val="nil"/>
            <w:right w:val="nil"/>
          </w:tcBorders>
          <w:shd w:val="clear" w:color="auto" w:fill="auto"/>
          <w:noWrap/>
          <w:vAlign w:val="bottom"/>
          <w:hideMark/>
        </w:tcPr>
        <w:p w14:paraId="6F7FCC46" w14:textId="77777777" w:rsidR="00CF73B3" w:rsidRPr="00CF73B3" w:rsidRDefault="00CF73B3" w:rsidP="00CF73B3">
          <w:pPr>
            <w:tabs>
              <w:tab w:val="center" w:pos="4819"/>
              <w:tab w:val="right" w:pos="9071"/>
            </w:tabs>
            <w:jc w:val="both"/>
            <w:rPr>
              <w:rFonts w:eastAsia="Times New Roman"/>
              <w:szCs w:val="20"/>
              <w:lang w:eastAsia="it-IT"/>
            </w:rPr>
          </w:pPr>
        </w:p>
      </w:tc>
    </w:tr>
    <w:tr w:rsidR="00CF73B3" w:rsidRPr="00CF73B3" w14:paraId="76BEF171" w14:textId="77777777" w:rsidTr="00651918">
      <w:trPr>
        <w:trHeight w:val="300"/>
      </w:trPr>
      <w:tc>
        <w:tcPr>
          <w:tcW w:w="2820" w:type="dxa"/>
          <w:tcBorders>
            <w:top w:val="nil"/>
            <w:left w:val="nil"/>
            <w:bottom w:val="nil"/>
            <w:right w:val="nil"/>
          </w:tcBorders>
          <w:shd w:val="clear" w:color="auto" w:fill="auto"/>
          <w:noWrap/>
          <w:vAlign w:val="bottom"/>
          <w:hideMark/>
        </w:tcPr>
        <w:p w14:paraId="07B5F309" w14:textId="77777777" w:rsidR="00CF73B3" w:rsidRPr="00CF73B3" w:rsidRDefault="00CF73B3" w:rsidP="00CF73B3">
          <w:pPr>
            <w:tabs>
              <w:tab w:val="center" w:pos="4819"/>
              <w:tab w:val="right" w:pos="9071"/>
            </w:tabs>
            <w:jc w:val="both"/>
            <w:rPr>
              <w:rFonts w:eastAsia="Times New Roman"/>
              <w:szCs w:val="20"/>
              <w:lang w:eastAsia="it-IT"/>
            </w:rPr>
          </w:pPr>
        </w:p>
      </w:tc>
      <w:tc>
        <w:tcPr>
          <w:tcW w:w="1656" w:type="dxa"/>
          <w:tcBorders>
            <w:top w:val="nil"/>
            <w:left w:val="nil"/>
            <w:bottom w:val="nil"/>
            <w:right w:val="nil"/>
          </w:tcBorders>
          <w:shd w:val="clear" w:color="auto" w:fill="auto"/>
          <w:noWrap/>
          <w:vAlign w:val="bottom"/>
          <w:hideMark/>
        </w:tcPr>
        <w:p w14:paraId="6A394788" w14:textId="77777777" w:rsidR="00CF73B3" w:rsidRPr="00CF73B3" w:rsidRDefault="00CF73B3" w:rsidP="00CF73B3">
          <w:pPr>
            <w:tabs>
              <w:tab w:val="center" w:pos="4819"/>
              <w:tab w:val="right" w:pos="9071"/>
            </w:tabs>
            <w:jc w:val="both"/>
            <w:rPr>
              <w:rFonts w:eastAsia="Times New Roman"/>
              <w:szCs w:val="20"/>
              <w:lang w:eastAsia="it-IT"/>
            </w:rPr>
          </w:pPr>
        </w:p>
      </w:tc>
      <w:tc>
        <w:tcPr>
          <w:tcW w:w="2216" w:type="dxa"/>
          <w:tcBorders>
            <w:top w:val="nil"/>
            <w:left w:val="nil"/>
            <w:bottom w:val="nil"/>
            <w:right w:val="nil"/>
          </w:tcBorders>
          <w:shd w:val="clear" w:color="auto" w:fill="auto"/>
          <w:noWrap/>
          <w:vAlign w:val="bottom"/>
          <w:hideMark/>
        </w:tcPr>
        <w:p w14:paraId="327A0D24"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0F56E4AA"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138F0548"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70CA657C"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1FA42715"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777C0CCB"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6D03C27A"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4448B08A" w14:textId="77777777" w:rsidR="00CF73B3" w:rsidRPr="00CF73B3" w:rsidRDefault="00CF73B3" w:rsidP="00CF73B3">
          <w:pPr>
            <w:tabs>
              <w:tab w:val="center" w:pos="4819"/>
              <w:tab w:val="right" w:pos="9071"/>
            </w:tabs>
            <w:jc w:val="both"/>
            <w:rPr>
              <w:rFonts w:eastAsia="Times New Roman"/>
              <w:szCs w:val="20"/>
              <w:lang w:eastAsia="it-IT"/>
            </w:rPr>
          </w:pPr>
        </w:p>
      </w:tc>
      <w:tc>
        <w:tcPr>
          <w:tcW w:w="3396" w:type="dxa"/>
          <w:tcBorders>
            <w:top w:val="nil"/>
            <w:left w:val="nil"/>
            <w:bottom w:val="nil"/>
            <w:right w:val="nil"/>
          </w:tcBorders>
          <w:shd w:val="clear" w:color="auto" w:fill="auto"/>
          <w:noWrap/>
          <w:vAlign w:val="bottom"/>
          <w:hideMark/>
        </w:tcPr>
        <w:p w14:paraId="33A97F77" w14:textId="77777777" w:rsidR="00CF73B3" w:rsidRPr="00CF73B3" w:rsidRDefault="00CF73B3" w:rsidP="00CF73B3">
          <w:pPr>
            <w:tabs>
              <w:tab w:val="center" w:pos="4819"/>
              <w:tab w:val="right" w:pos="9071"/>
            </w:tabs>
            <w:jc w:val="both"/>
            <w:rPr>
              <w:rFonts w:eastAsia="Times New Roman"/>
              <w:szCs w:val="20"/>
              <w:lang w:eastAsia="it-IT"/>
            </w:rPr>
          </w:pPr>
        </w:p>
      </w:tc>
      <w:tc>
        <w:tcPr>
          <w:tcW w:w="1916" w:type="dxa"/>
          <w:tcBorders>
            <w:top w:val="nil"/>
            <w:left w:val="nil"/>
            <w:bottom w:val="nil"/>
            <w:right w:val="nil"/>
          </w:tcBorders>
          <w:shd w:val="clear" w:color="auto" w:fill="auto"/>
          <w:noWrap/>
          <w:vAlign w:val="bottom"/>
          <w:hideMark/>
        </w:tcPr>
        <w:p w14:paraId="088BD033" w14:textId="77777777" w:rsidR="00CF73B3" w:rsidRPr="00CF73B3" w:rsidRDefault="00CF73B3" w:rsidP="00CF73B3">
          <w:pPr>
            <w:tabs>
              <w:tab w:val="center" w:pos="4819"/>
              <w:tab w:val="right" w:pos="9071"/>
            </w:tabs>
            <w:jc w:val="both"/>
            <w:rPr>
              <w:rFonts w:eastAsia="Times New Roman"/>
              <w:szCs w:val="20"/>
              <w:lang w:eastAsia="it-IT"/>
            </w:rPr>
          </w:pPr>
        </w:p>
      </w:tc>
    </w:tr>
    <w:tr w:rsidR="00CF73B3" w:rsidRPr="00CF73B3" w14:paraId="7ADF7274" w14:textId="77777777" w:rsidTr="00651918">
      <w:trPr>
        <w:trHeight w:val="300"/>
      </w:trPr>
      <w:tc>
        <w:tcPr>
          <w:tcW w:w="2820" w:type="dxa"/>
          <w:tcBorders>
            <w:top w:val="nil"/>
            <w:left w:val="nil"/>
            <w:bottom w:val="nil"/>
            <w:right w:val="nil"/>
          </w:tcBorders>
          <w:shd w:val="clear" w:color="auto" w:fill="auto"/>
          <w:noWrap/>
          <w:vAlign w:val="bottom"/>
          <w:hideMark/>
        </w:tcPr>
        <w:p w14:paraId="16416FBE" w14:textId="77777777" w:rsidR="00CF73B3" w:rsidRPr="00CF73B3" w:rsidRDefault="00CF73B3" w:rsidP="00CF73B3">
          <w:pPr>
            <w:tabs>
              <w:tab w:val="center" w:pos="4819"/>
              <w:tab w:val="right" w:pos="9071"/>
            </w:tabs>
            <w:jc w:val="both"/>
            <w:rPr>
              <w:rFonts w:eastAsia="Times New Roman"/>
              <w:szCs w:val="20"/>
              <w:lang w:eastAsia="it-IT"/>
            </w:rPr>
          </w:pPr>
        </w:p>
      </w:tc>
      <w:tc>
        <w:tcPr>
          <w:tcW w:w="1656" w:type="dxa"/>
          <w:tcBorders>
            <w:top w:val="nil"/>
            <w:left w:val="nil"/>
            <w:bottom w:val="nil"/>
            <w:right w:val="nil"/>
          </w:tcBorders>
          <w:shd w:val="clear" w:color="auto" w:fill="auto"/>
          <w:noWrap/>
          <w:vAlign w:val="bottom"/>
          <w:hideMark/>
        </w:tcPr>
        <w:p w14:paraId="676890E1" w14:textId="77777777" w:rsidR="00CF73B3" w:rsidRPr="00CF73B3" w:rsidRDefault="00CF73B3" w:rsidP="00CF73B3">
          <w:pPr>
            <w:tabs>
              <w:tab w:val="center" w:pos="4819"/>
              <w:tab w:val="right" w:pos="9071"/>
            </w:tabs>
            <w:jc w:val="both"/>
            <w:rPr>
              <w:rFonts w:eastAsia="Times New Roman"/>
              <w:szCs w:val="20"/>
              <w:lang w:eastAsia="it-IT"/>
            </w:rPr>
          </w:pPr>
        </w:p>
      </w:tc>
      <w:tc>
        <w:tcPr>
          <w:tcW w:w="2216" w:type="dxa"/>
          <w:tcBorders>
            <w:top w:val="nil"/>
            <w:left w:val="nil"/>
            <w:bottom w:val="nil"/>
            <w:right w:val="nil"/>
          </w:tcBorders>
          <w:shd w:val="clear" w:color="auto" w:fill="auto"/>
          <w:noWrap/>
          <w:vAlign w:val="bottom"/>
          <w:hideMark/>
        </w:tcPr>
        <w:p w14:paraId="318B052B"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3D521F02"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127C6825"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49B413CE"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1C68A0CD"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74ED9F94"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5B0FD911"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0A073506" w14:textId="77777777" w:rsidR="00CF73B3" w:rsidRPr="00CF73B3" w:rsidRDefault="00CF73B3" w:rsidP="00CF73B3">
          <w:pPr>
            <w:tabs>
              <w:tab w:val="center" w:pos="4819"/>
              <w:tab w:val="right" w:pos="9071"/>
            </w:tabs>
            <w:jc w:val="both"/>
            <w:rPr>
              <w:rFonts w:eastAsia="Times New Roman"/>
              <w:szCs w:val="20"/>
              <w:lang w:eastAsia="it-IT"/>
            </w:rPr>
          </w:pPr>
        </w:p>
      </w:tc>
      <w:tc>
        <w:tcPr>
          <w:tcW w:w="3396" w:type="dxa"/>
          <w:tcBorders>
            <w:top w:val="nil"/>
            <w:left w:val="nil"/>
            <w:bottom w:val="nil"/>
            <w:right w:val="nil"/>
          </w:tcBorders>
          <w:shd w:val="clear" w:color="auto" w:fill="auto"/>
          <w:noWrap/>
          <w:vAlign w:val="bottom"/>
          <w:hideMark/>
        </w:tcPr>
        <w:p w14:paraId="5189E478" w14:textId="77777777" w:rsidR="00CF73B3" w:rsidRPr="00CF73B3" w:rsidRDefault="00CF73B3" w:rsidP="00CF73B3">
          <w:pPr>
            <w:tabs>
              <w:tab w:val="center" w:pos="4819"/>
              <w:tab w:val="right" w:pos="9071"/>
            </w:tabs>
            <w:jc w:val="both"/>
            <w:rPr>
              <w:rFonts w:eastAsia="Times New Roman"/>
              <w:szCs w:val="20"/>
              <w:lang w:eastAsia="it-IT"/>
            </w:rPr>
          </w:pPr>
        </w:p>
      </w:tc>
      <w:tc>
        <w:tcPr>
          <w:tcW w:w="1916" w:type="dxa"/>
          <w:tcBorders>
            <w:top w:val="nil"/>
            <w:left w:val="nil"/>
            <w:bottom w:val="nil"/>
            <w:right w:val="nil"/>
          </w:tcBorders>
          <w:shd w:val="clear" w:color="auto" w:fill="auto"/>
          <w:noWrap/>
          <w:vAlign w:val="bottom"/>
          <w:hideMark/>
        </w:tcPr>
        <w:p w14:paraId="320EBFC3" w14:textId="77777777" w:rsidR="00CF73B3" w:rsidRPr="00CF73B3" w:rsidRDefault="00CF73B3" w:rsidP="00CF73B3">
          <w:pPr>
            <w:tabs>
              <w:tab w:val="center" w:pos="4819"/>
              <w:tab w:val="right" w:pos="9071"/>
            </w:tabs>
            <w:jc w:val="both"/>
            <w:rPr>
              <w:rFonts w:eastAsia="Times New Roman"/>
              <w:szCs w:val="20"/>
              <w:lang w:eastAsia="it-IT"/>
            </w:rPr>
          </w:pPr>
        </w:p>
      </w:tc>
    </w:tr>
    <w:tr w:rsidR="00CF73B3" w:rsidRPr="00CF73B3" w14:paraId="5411D73E" w14:textId="77777777" w:rsidTr="00651918">
      <w:trPr>
        <w:trHeight w:val="300"/>
      </w:trPr>
      <w:tc>
        <w:tcPr>
          <w:tcW w:w="2820" w:type="dxa"/>
          <w:tcBorders>
            <w:top w:val="nil"/>
            <w:left w:val="nil"/>
            <w:bottom w:val="nil"/>
            <w:right w:val="nil"/>
          </w:tcBorders>
          <w:shd w:val="clear" w:color="auto" w:fill="auto"/>
          <w:noWrap/>
          <w:vAlign w:val="bottom"/>
          <w:hideMark/>
        </w:tcPr>
        <w:p w14:paraId="6936CB71" w14:textId="77777777" w:rsidR="00CF73B3" w:rsidRPr="00CF73B3" w:rsidRDefault="00CF73B3" w:rsidP="00CF73B3">
          <w:pPr>
            <w:tabs>
              <w:tab w:val="center" w:pos="4819"/>
              <w:tab w:val="right" w:pos="9071"/>
            </w:tabs>
            <w:jc w:val="both"/>
            <w:rPr>
              <w:rFonts w:eastAsia="Times New Roman"/>
              <w:szCs w:val="20"/>
              <w:lang w:eastAsia="it-IT"/>
            </w:rPr>
          </w:pPr>
        </w:p>
      </w:tc>
      <w:tc>
        <w:tcPr>
          <w:tcW w:w="1656" w:type="dxa"/>
          <w:tcBorders>
            <w:top w:val="nil"/>
            <w:left w:val="nil"/>
            <w:bottom w:val="nil"/>
            <w:right w:val="nil"/>
          </w:tcBorders>
          <w:shd w:val="clear" w:color="auto" w:fill="auto"/>
          <w:noWrap/>
          <w:vAlign w:val="bottom"/>
          <w:hideMark/>
        </w:tcPr>
        <w:p w14:paraId="76279F44" w14:textId="77777777" w:rsidR="00CF73B3" w:rsidRPr="00CF73B3" w:rsidRDefault="00CF73B3" w:rsidP="00CF73B3">
          <w:pPr>
            <w:tabs>
              <w:tab w:val="center" w:pos="4819"/>
              <w:tab w:val="right" w:pos="9071"/>
            </w:tabs>
            <w:jc w:val="both"/>
            <w:rPr>
              <w:rFonts w:eastAsia="Times New Roman"/>
              <w:szCs w:val="20"/>
              <w:lang w:eastAsia="it-IT"/>
            </w:rPr>
          </w:pPr>
        </w:p>
      </w:tc>
      <w:tc>
        <w:tcPr>
          <w:tcW w:w="2216" w:type="dxa"/>
          <w:tcBorders>
            <w:top w:val="nil"/>
            <w:left w:val="nil"/>
            <w:bottom w:val="nil"/>
            <w:right w:val="nil"/>
          </w:tcBorders>
          <w:shd w:val="clear" w:color="auto" w:fill="auto"/>
          <w:noWrap/>
          <w:vAlign w:val="bottom"/>
          <w:hideMark/>
        </w:tcPr>
        <w:p w14:paraId="6915DF26"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071EA0EE"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3D10820F"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3D5A4ABF"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4BF25E4C"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2C186C71"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4004F4EE"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19352C0D" w14:textId="77777777" w:rsidR="00CF73B3" w:rsidRPr="00CF73B3" w:rsidRDefault="00CF73B3" w:rsidP="00CF73B3">
          <w:pPr>
            <w:tabs>
              <w:tab w:val="center" w:pos="4819"/>
              <w:tab w:val="right" w:pos="9071"/>
            </w:tabs>
            <w:jc w:val="both"/>
            <w:rPr>
              <w:rFonts w:eastAsia="Times New Roman"/>
              <w:szCs w:val="20"/>
              <w:lang w:eastAsia="it-IT"/>
            </w:rPr>
          </w:pPr>
        </w:p>
      </w:tc>
      <w:tc>
        <w:tcPr>
          <w:tcW w:w="3396" w:type="dxa"/>
          <w:tcBorders>
            <w:top w:val="nil"/>
            <w:left w:val="nil"/>
            <w:bottom w:val="nil"/>
            <w:right w:val="nil"/>
          </w:tcBorders>
          <w:shd w:val="clear" w:color="auto" w:fill="auto"/>
          <w:noWrap/>
          <w:vAlign w:val="bottom"/>
          <w:hideMark/>
        </w:tcPr>
        <w:p w14:paraId="27E79D2E" w14:textId="77777777" w:rsidR="00CF73B3" w:rsidRPr="00CF73B3" w:rsidRDefault="00CF73B3" w:rsidP="00CF73B3">
          <w:pPr>
            <w:tabs>
              <w:tab w:val="center" w:pos="4819"/>
              <w:tab w:val="right" w:pos="9071"/>
            </w:tabs>
            <w:jc w:val="both"/>
            <w:rPr>
              <w:rFonts w:eastAsia="Times New Roman"/>
              <w:szCs w:val="20"/>
              <w:lang w:eastAsia="it-IT"/>
            </w:rPr>
          </w:pPr>
        </w:p>
      </w:tc>
      <w:tc>
        <w:tcPr>
          <w:tcW w:w="1916" w:type="dxa"/>
          <w:tcBorders>
            <w:top w:val="nil"/>
            <w:left w:val="nil"/>
            <w:bottom w:val="nil"/>
            <w:right w:val="nil"/>
          </w:tcBorders>
          <w:shd w:val="clear" w:color="auto" w:fill="auto"/>
          <w:noWrap/>
          <w:vAlign w:val="bottom"/>
          <w:hideMark/>
        </w:tcPr>
        <w:p w14:paraId="7B85B8DC" w14:textId="77777777" w:rsidR="00CF73B3" w:rsidRPr="00CF73B3" w:rsidRDefault="00CF73B3" w:rsidP="00CF73B3">
          <w:pPr>
            <w:tabs>
              <w:tab w:val="center" w:pos="4819"/>
              <w:tab w:val="right" w:pos="9071"/>
            </w:tabs>
            <w:jc w:val="both"/>
            <w:rPr>
              <w:rFonts w:eastAsia="Times New Roman"/>
              <w:szCs w:val="20"/>
              <w:lang w:eastAsia="it-IT"/>
            </w:rPr>
          </w:pPr>
        </w:p>
      </w:tc>
    </w:tr>
    <w:tr w:rsidR="00CF73B3" w:rsidRPr="00CF73B3" w14:paraId="09B73323" w14:textId="77777777" w:rsidTr="00651918">
      <w:trPr>
        <w:trHeight w:val="80"/>
      </w:trPr>
      <w:tc>
        <w:tcPr>
          <w:tcW w:w="2820" w:type="dxa"/>
          <w:tcBorders>
            <w:top w:val="nil"/>
            <w:left w:val="nil"/>
            <w:bottom w:val="nil"/>
            <w:right w:val="nil"/>
          </w:tcBorders>
          <w:shd w:val="clear" w:color="auto" w:fill="auto"/>
          <w:noWrap/>
          <w:vAlign w:val="bottom"/>
          <w:hideMark/>
        </w:tcPr>
        <w:p w14:paraId="4B7B4129" w14:textId="77777777" w:rsidR="00CF73B3" w:rsidRPr="00CF73B3" w:rsidRDefault="00CF73B3" w:rsidP="00CF73B3">
          <w:pPr>
            <w:tabs>
              <w:tab w:val="center" w:pos="4819"/>
              <w:tab w:val="right" w:pos="9071"/>
            </w:tabs>
            <w:jc w:val="both"/>
            <w:rPr>
              <w:rFonts w:eastAsia="Times New Roman"/>
              <w:szCs w:val="20"/>
              <w:lang w:eastAsia="it-IT"/>
            </w:rPr>
          </w:pPr>
        </w:p>
      </w:tc>
      <w:tc>
        <w:tcPr>
          <w:tcW w:w="1656" w:type="dxa"/>
          <w:tcBorders>
            <w:top w:val="nil"/>
            <w:left w:val="nil"/>
            <w:bottom w:val="nil"/>
            <w:right w:val="nil"/>
          </w:tcBorders>
          <w:shd w:val="clear" w:color="auto" w:fill="auto"/>
          <w:noWrap/>
          <w:vAlign w:val="bottom"/>
          <w:hideMark/>
        </w:tcPr>
        <w:p w14:paraId="527FA15A" w14:textId="77777777" w:rsidR="00CF73B3" w:rsidRPr="00CF73B3" w:rsidRDefault="00CF73B3" w:rsidP="00CF73B3">
          <w:pPr>
            <w:tabs>
              <w:tab w:val="center" w:pos="4819"/>
              <w:tab w:val="right" w:pos="9071"/>
            </w:tabs>
            <w:jc w:val="both"/>
            <w:rPr>
              <w:rFonts w:eastAsia="Times New Roman"/>
              <w:szCs w:val="20"/>
              <w:lang w:eastAsia="it-IT"/>
            </w:rPr>
          </w:pPr>
        </w:p>
      </w:tc>
      <w:tc>
        <w:tcPr>
          <w:tcW w:w="2216" w:type="dxa"/>
          <w:tcBorders>
            <w:top w:val="nil"/>
            <w:left w:val="nil"/>
            <w:bottom w:val="nil"/>
            <w:right w:val="nil"/>
          </w:tcBorders>
          <w:shd w:val="clear" w:color="auto" w:fill="auto"/>
          <w:noWrap/>
          <w:vAlign w:val="bottom"/>
          <w:hideMark/>
        </w:tcPr>
        <w:p w14:paraId="055DE346"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7DE4A548"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47A5A57B"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38CA2FEF"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3F9DABE8"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1ED8B315"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7A5AF143"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0DE67FDE" w14:textId="77777777" w:rsidR="00CF73B3" w:rsidRPr="00CF73B3" w:rsidRDefault="00CF73B3" w:rsidP="00CF73B3">
          <w:pPr>
            <w:tabs>
              <w:tab w:val="center" w:pos="4819"/>
              <w:tab w:val="right" w:pos="9071"/>
            </w:tabs>
            <w:jc w:val="both"/>
            <w:rPr>
              <w:rFonts w:eastAsia="Times New Roman"/>
              <w:szCs w:val="20"/>
              <w:lang w:eastAsia="it-IT"/>
            </w:rPr>
          </w:pPr>
        </w:p>
      </w:tc>
      <w:tc>
        <w:tcPr>
          <w:tcW w:w="3396" w:type="dxa"/>
          <w:tcBorders>
            <w:top w:val="nil"/>
            <w:left w:val="nil"/>
            <w:bottom w:val="nil"/>
            <w:right w:val="nil"/>
          </w:tcBorders>
          <w:shd w:val="clear" w:color="auto" w:fill="auto"/>
          <w:noWrap/>
          <w:vAlign w:val="bottom"/>
          <w:hideMark/>
        </w:tcPr>
        <w:p w14:paraId="5EC42A1C" w14:textId="77777777" w:rsidR="00CF73B3" w:rsidRPr="00CF73B3" w:rsidRDefault="00CF73B3" w:rsidP="00CF73B3">
          <w:pPr>
            <w:tabs>
              <w:tab w:val="center" w:pos="4819"/>
              <w:tab w:val="right" w:pos="9071"/>
            </w:tabs>
            <w:jc w:val="both"/>
            <w:rPr>
              <w:rFonts w:eastAsia="Times New Roman"/>
              <w:szCs w:val="20"/>
              <w:lang w:eastAsia="it-IT"/>
            </w:rPr>
          </w:pPr>
        </w:p>
      </w:tc>
      <w:tc>
        <w:tcPr>
          <w:tcW w:w="1916" w:type="dxa"/>
          <w:tcBorders>
            <w:top w:val="nil"/>
            <w:left w:val="nil"/>
            <w:bottom w:val="nil"/>
            <w:right w:val="nil"/>
          </w:tcBorders>
          <w:shd w:val="clear" w:color="auto" w:fill="auto"/>
          <w:noWrap/>
          <w:vAlign w:val="bottom"/>
          <w:hideMark/>
        </w:tcPr>
        <w:p w14:paraId="2690526F" w14:textId="77777777" w:rsidR="00CF73B3" w:rsidRPr="00CF73B3" w:rsidRDefault="00CF73B3" w:rsidP="00CF73B3">
          <w:pPr>
            <w:tabs>
              <w:tab w:val="center" w:pos="4819"/>
              <w:tab w:val="right" w:pos="9071"/>
            </w:tabs>
            <w:jc w:val="both"/>
            <w:rPr>
              <w:rFonts w:eastAsia="Times New Roman"/>
              <w:szCs w:val="20"/>
              <w:lang w:eastAsia="it-IT"/>
            </w:rPr>
          </w:pPr>
        </w:p>
      </w:tc>
    </w:tr>
    <w:tr w:rsidR="00CF73B3" w:rsidRPr="00CF73B3" w14:paraId="342E8D4E" w14:textId="77777777" w:rsidTr="00651918">
      <w:trPr>
        <w:trHeight w:val="300"/>
      </w:trPr>
      <w:tc>
        <w:tcPr>
          <w:tcW w:w="2820" w:type="dxa"/>
          <w:tcBorders>
            <w:top w:val="nil"/>
            <w:left w:val="nil"/>
            <w:bottom w:val="nil"/>
            <w:right w:val="nil"/>
          </w:tcBorders>
          <w:shd w:val="clear" w:color="auto" w:fill="auto"/>
          <w:noWrap/>
          <w:vAlign w:val="bottom"/>
          <w:hideMark/>
        </w:tcPr>
        <w:p w14:paraId="54316BC7" w14:textId="77777777" w:rsidR="00CF73B3" w:rsidRPr="00CF73B3" w:rsidRDefault="00CF73B3" w:rsidP="00CF73B3">
          <w:pPr>
            <w:tabs>
              <w:tab w:val="center" w:pos="4819"/>
              <w:tab w:val="right" w:pos="9071"/>
            </w:tabs>
            <w:jc w:val="both"/>
            <w:rPr>
              <w:rFonts w:eastAsia="Times New Roman"/>
              <w:szCs w:val="20"/>
              <w:lang w:eastAsia="it-IT"/>
            </w:rPr>
          </w:pPr>
        </w:p>
      </w:tc>
      <w:tc>
        <w:tcPr>
          <w:tcW w:w="1656" w:type="dxa"/>
          <w:tcBorders>
            <w:top w:val="nil"/>
            <w:left w:val="nil"/>
            <w:bottom w:val="nil"/>
            <w:right w:val="nil"/>
          </w:tcBorders>
          <w:shd w:val="clear" w:color="auto" w:fill="auto"/>
          <w:noWrap/>
          <w:vAlign w:val="bottom"/>
          <w:hideMark/>
        </w:tcPr>
        <w:p w14:paraId="070095A0" w14:textId="77777777" w:rsidR="00CF73B3" w:rsidRPr="00CF73B3" w:rsidRDefault="00CF73B3" w:rsidP="00CF73B3">
          <w:pPr>
            <w:tabs>
              <w:tab w:val="center" w:pos="4819"/>
              <w:tab w:val="right" w:pos="9071"/>
            </w:tabs>
            <w:jc w:val="both"/>
            <w:rPr>
              <w:rFonts w:eastAsia="Times New Roman"/>
              <w:szCs w:val="20"/>
              <w:lang w:eastAsia="it-IT"/>
            </w:rPr>
          </w:pPr>
        </w:p>
      </w:tc>
      <w:tc>
        <w:tcPr>
          <w:tcW w:w="2216" w:type="dxa"/>
          <w:tcBorders>
            <w:top w:val="nil"/>
            <w:left w:val="nil"/>
            <w:bottom w:val="nil"/>
            <w:right w:val="nil"/>
          </w:tcBorders>
          <w:shd w:val="clear" w:color="auto" w:fill="auto"/>
          <w:noWrap/>
          <w:vAlign w:val="bottom"/>
          <w:hideMark/>
        </w:tcPr>
        <w:p w14:paraId="3C78D6EB"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02D9CD44"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78A45FA6" w14:textId="77777777" w:rsidR="00CF73B3" w:rsidRPr="00CF73B3" w:rsidRDefault="00CF73B3" w:rsidP="00CF73B3">
          <w:pPr>
            <w:tabs>
              <w:tab w:val="center" w:pos="4819"/>
              <w:tab w:val="right" w:pos="9071"/>
            </w:tabs>
            <w:jc w:val="both"/>
            <w:rPr>
              <w:rFonts w:eastAsia="Times New Roman"/>
              <w:szCs w:val="20"/>
              <w:lang w:eastAsia="it-IT"/>
            </w:rPr>
          </w:pPr>
        </w:p>
      </w:tc>
      <w:tc>
        <w:tcPr>
          <w:tcW w:w="1216" w:type="dxa"/>
          <w:tcBorders>
            <w:top w:val="nil"/>
            <w:left w:val="nil"/>
            <w:bottom w:val="nil"/>
            <w:right w:val="nil"/>
          </w:tcBorders>
          <w:shd w:val="clear" w:color="auto" w:fill="auto"/>
          <w:noWrap/>
          <w:vAlign w:val="bottom"/>
          <w:hideMark/>
        </w:tcPr>
        <w:p w14:paraId="54F65B1E"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0A126964"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7F61CC7C"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65EEA2DC" w14:textId="77777777" w:rsidR="00CF73B3" w:rsidRPr="00CF73B3" w:rsidRDefault="00CF73B3" w:rsidP="00CF73B3">
          <w:pPr>
            <w:tabs>
              <w:tab w:val="center" w:pos="4819"/>
              <w:tab w:val="right" w:pos="9071"/>
            </w:tabs>
            <w:jc w:val="both"/>
            <w:rPr>
              <w:rFonts w:eastAsia="Times New Roman"/>
              <w:szCs w:val="20"/>
              <w:lang w:eastAsia="it-IT"/>
            </w:rPr>
          </w:pPr>
        </w:p>
      </w:tc>
      <w:tc>
        <w:tcPr>
          <w:tcW w:w="1676" w:type="dxa"/>
          <w:tcBorders>
            <w:top w:val="nil"/>
            <w:left w:val="nil"/>
            <w:bottom w:val="nil"/>
            <w:right w:val="nil"/>
          </w:tcBorders>
          <w:shd w:val="clear" w:color="auto" w:fill="auto"/>
          <w:noWrap/>
          <w:vAlign w:val="bottom"/>
          <w:hideMark/>
        </w:tcPr>
        <w:p w14:paraId="0EEACED5" w14:textId="77777777" w:rsidR="00CF73B3" w:rsidRPr="00CF73B3" w:rsidRDefault="00CF73B3" w:rsidP="00CF73B3">
          <w:pPr>
            <w:tabs>
              <w:tab w:val="center" w:pos="4819"/>
              <w:tab w:val="right" w:pos="9071"/>
            </w:tabs>
            <w:jc w:val="both"/>
            <w:rPr>
              <w:rFonts w:eastAsia="Times New Roman"/>
              <w:szCs w:val="20"/>
              <w:lang w:eastAsia="it-IT"/>
            </w:rPr>
          </w:pPr>
        </w:p>
      </w:tc>
      <w:tc>
        <w:tcPr>
          <w:tcW w:w="3396" w:type="dxa"/>
          <w:tcBorders>
            <w:top w:val="nil"/>
            <w:left w:val="nil"/>
            <w:bottom w:val="nil"/>
            <w:right w:val="nil"/>
          </w:tcBorders>
          <w:shd w:val="clear" w:color="auto" w:fill="auto"/>
          <w:noWrap/>
          <w:vAlign w:val="bottom"/>
          <w:hideMark/>
        </w:tcPr>
        <w:p w14:paraId="610D6CFC" w14:textId="77777777" w:rsidR="00CF73B3" w:rsidRPr="00CF73B3" w:rsidRDefault="00CF73B3" w:rsidP="00CF73B3">
          <w:pPr>
            <w:tabs>
              <w:tab w:val="center" w:pos="4819"/>
              <w:tab w:val="right" w:pos="9071"/>
            </w:tabs>
            <w:jc w:val="both"/>
            <w:rPr>
              <w:rFonts w:eastAsia="Times New Roman"/>
              <w:szCs w:val="20"/>
              <w:lang w:eastAsia="it-IT"/>
            </w:rPr>
          </w:pPr>
        </w:p>
      </w:tc>
      <w:tc>
        <w:tcPr>
          <w:tcW w:w="1916" w:type="dxa"/>
          <w:tcBorders>
            <w:top w:val="nil"/>
            <w:left w:val="nil"/>
            <w:bottom w:val="nil"/>
            <w:right w:val="nil"/>
          </w:tcBorders>
          <w:shd w:val="clear" w:color="auto" w:fill="auto"/>
          <w:noWrap/>
          <w:vAlign w:val="bottom"/>
          <w:hideMark/>
        </w:tcPr>
        <w:p w14:paraId="5B1AF4CF" w14:textId="77777777" w:rsidR="00CF73B3" w:rsidRPr="00CF73B3" w:rsidRDefault="00CF73B3" w:rsidP="00CF73B3">
          <w:pPr>
            <w:tabs>
              <w:tab w:val="center" w:pos="4819"/>
              <w:tab w:val="right" w:pos="9071"/>
            </w:tabs>
            <w:jc w:val="both"/>
            <w:rPr>
              <w:rFonts w:eastAsia="Times New Roman"/>
              <w:szCs w:val="20"/>
              <w:lang w:eastAsia="it-IT"/>
            </w:rPr>
          </w:pPr>
        </w:p>
      </w:tc>
    </w:tr>
  </w:tbl>
  <w:bookmarkEnd w:id="2"/>
  <w:p w14:paraId="77872728" w14:textId="4269B425" w:rsidR="00356FB8" w:rsidRDefault="005853BB" w:rsidP="005853BB">
    <w:pPr>
      <w:pStyle w:val="Intestazione"/>
      <w:tabs>
        <w:tab w:val="clear" w:pos="9638"/>
      </w:tabs>
    </w:pPr>
    <w:r>
      <w:tab/>
    </w:r>
    <w:r w:rsidR="0004731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82861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4"/>
    <w:multiLevelType w:val="singleLevel"/>
    <w:tmpl w:val="00000004"/>
    <w:name w:val="WW8Num18"/>
    <w:lvl w:ilvl="0">
      <w:numFmt w:val="bullet"/>
      <w:lvlText w:val="-"/>
      <w:lvlJc w:val="left"/>
      <w:pPr>
        <w:tabs>
          <w:tab w:val="num" w:pos="786"/>
        </w:tabs>
        <w:ind w:left="786" w:hanging="360"/>
      </w:pPr>
      <w:rPr>
        <w:rFonts w:ascii="Times New Roman" w:hAnsi="Times New Roman" w:cs="Times New Roman"/>
      </w:rPr>
    </w:lvl>
  </w:abstractNum>
  <w:abstractNum w:abstractNumId="3" w15:restartNumberingAfterBreak="0">
    <w:nsid w:val="00000005"/>
    <w:multiLevelType w:val="singleLevel"/>
    <w:tmpl w:val="00000005"/>
    <w:name w:val="WW8Num6"/>
    <w:lvl w:ilvl="0">
      <w:start w:val="1"/>
      <w:numFmt w:val="decimal"/>
      <w:lvlText w:val="%1."/>
      <w:lvlJc w:val="left"/>
      <w:pPr>
        <w:tabs>
          <w:tab w:val="num" w:pos="360"/>
        </w:tabs>
        <w:ind w:left="360" w:hanging="360"/>
      </w:pPr>
    </w:lvl>
  </w:abstractNum>
  <w:abstractNum w:abstractNumId="4" w15:restartNumberingAfterBreak="0">
    <w:nsid w:val="00000007"/>
    <w:multiLevelType w:val="singleLevel"/>
    <w:tmpl w:val="00000007"/>
    <w:name w:val="WW8Num45"/>
    <w:lvl w:ilvl="0">
      <w:start w:val="1"/>
      <w:numFmt w:val="bullet"/>
      <w:lvlText w:val="-"/>
      <w:lvlJc w:val="left"/>
      <w:pPr>
        <w:tabs>
          <w:tab w:val="num" w:pos="0"/>
        </w:tabs>
        <w:ind w:left="720" w:hanging="360"/>
      </w:pPr>
      <w:rPr>
        <w:rFonts w:ascii="Calibri" w:hAnsi="Calibri" w:cs="Calibri"/>
      </w:rPr>
    </w:lvl>
  </w:abstractNum>
  <w:abstractNum w:abstractNumId="5" w15:restartNumberingAfterBreak="0">
    <w:nsid w:val="00000008"/>
    <w:multiLevelType w:val="singleLevel"/>
    <w:tmpl w:val="00000008"/>
    <w:name w:val="WW8Num46"/>
    <w:lvl w:ilvl="0">
      <w:start w:val="1"/>
      <w:numFmt w:val="bullet"/>
      <w:lvlText w:val="-"/>
      <w:lvlJc w:val="left"/>
      <w:pPr>
        <w:tabs>
          <w:tab w:val="num" w:pos="0"/>
        </w:tabs>
        <w:ind w:left="720" w:hanging="360"/>
      </w:pPr>
      <w:rPr>
        <w:rFonts w:ascii="Calibri" w:hAnsi="Calibri" w:cs="Calibri"/>
      </w:rPr>
    </w:lvl>
  </w:abstractNum>
  <w:abstractNum w:abstractNumId="6" w15:restartNumberingAfterBreak="0">
    <w:nsid w:val="0000000A"/>
    <w:multiLevelType w:val="multilevel"/>
    <w:tmpl w:val="0000000A"/>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3"/>
    <w:multiLevelType w:val="singleLevel"/>
    <w:tmpl w:val="AA12EF96"/>
    <w:name w:val="WW8Num24"/>
    <w:lvl w:ilvl="0">
      <w:start w:val="1"/>
      <w:numFmt w:val="lowerLetter"/>
      <w:lvlText w:val="%1)"/>
      <w:lvlJc w:val="left"/>
      <w:pPr>
        <w:tabs>
          <w:tab w:val="num" w:pos="0"/>
        </w:tabs>
        <w:ind w:left="360" w:hanging="360"/>
      </w:pPr>
      <w:rPr>
        <w:b w:val="0"/>
      </w:rPr>
    </w:lvl>
  </w:abstractNum>
  <w:abstractNum w:abstractNumId="8" w15:restartNumberingAfterBreak="0">
    <w:nsid w:val="00000016"/>
    <w:multiLevelType w:val="singleLevel"/>
    <w:tmpl w:val="00000016"/>
    <w:name w:val="WW8Num30"/>
    <w:lvl w:ilvl="0">
      <w:start w:val="1"/>
      <w:numFmt w:val="decimal"/>
      <w:lvlText w:val="%1."/>
      <w:lvlJc w:val="left"/>
      <w:pPr>
        <w:tabs>
          <w:tab w:val="num" w:pos="360"/>
        </w:tabs>
        <w:ind w:left="360" w:hanging="360"/>
      </w:pPr>
    </w:lvl>
  </w:abstractNum>
  <w:abstractNum w:abstractNumId="9" w15:restartNumberingAfterBreak="0">
    <w:nsid w:val="00C77FD1"/>
    <w:multiLevelType w:val="hybridMultilevel"/>
    <w:tmpl w:val="38C41CDA"/>
    <w:lvl w:ilvl="0" w:tplc="FFFFFFFF">
      <w:numFmt w:val="bullet"/>
      <w:lvlText w:val="-"/>
      <w:lvlJc w:val="left"/>
      <w:pPr>
        <w:ind w:left="720" w:hanging="360"/>
      </w:pPr>
      <w:rPr>
        <w:rFonts w:ascii="Arial" w:eastAsia="Times New Roman" w:hAnsi="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10A005E"/>
    <w:multiLevelType w:val="multilevel"/>
    <w:tmpl w:val="9250A85C"/>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11" w15:restartNumberingAfterBreak="0">
    <w:nsid w:val="01733F30"/>
    <w:multiLevelType w:val="hybridMultilevel"/>
    <w:tmpl w:val="C05C1DB6"/>
    <w:lvl w:ilvl="0" w:tplc="FFFFFFFF">
      <w:start w:val="1"/>
      <w:numFmt w:val="decimal"/>
      <w:lvlText w:val="%1)"/>
      <w:lvlJc w:val="left"/>
      <w:pPr>
        <w:ind w:left="720" w:hanging="360"/>
      </w:pPr>
      <w:rPr>
        <w:rFonts w:cs="Times New Roman"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03AC19CE"/>
    <w:multiLevelType w:val="multilevel"/>
    <w:tmpl w:val="43B019C0"/>
    <w:lvl w:ilvl="0">
      <w:numFmt w:val="bullet"/>
      <w:lvlText w:val="-"/>
      <w:lvlJc w:val="left"/>
      <w:pPr>
        <w:tabs>
          <w:tab w:val="num" w:pos="720"/>
        </w:tabs>
        <w:ind w:left="720" w:hanging="360"/>
      </w:pPr>
      <w:rPr>
        <w:color w:val="000000"/>
        <w:position w:val="0"/>
        <w:sz w:val="20"/>
        <w:szCs w:val="20"/>
        <w:u w:color="000000"/>
        <w:rtl w:val="0"/>
      </w:rPr>
    </w:lvl>
    <w:lvl w:ilvl="1">
      <w:start w:val="1"/>
      <w:numFmt w:val="bullet"/>
      <w:lvlText w:val="-"/>
      <w:lvlJc w:val="left"/>
      <w:pPr>
        <w:tabs>
          <w:tab w:val="num" w:pos="690"/>
        </w:tabs>
        <w:ind w:left="690" w:hanging="330"/>
      </w:pPr>
      <w:rPr>
        <w:color w:val="000000"/>
        <w:position w:val="0"/>
        <w:sz w:val="22"/>
        <w:szCs w:val="22"/>
        <w:u w:color="000000"/>
        <w:rtl w:val="0"/>
      </w:rPr>
    </w:lvl>
    <w:lvl w:ilvl="2">
      <w:start w:val="1"/>
      <w:numFmt w:val="bullet"/>
      <w:lvlText w:val="-"/>
      <w:lvlJc w:val="left"/>
      <w:pPr>
        <w:tabs>
          <w:tab w:val="num" w:pos="690"/>
        </w:tabs>
        <w:ind w:left="690" w:hanging="330"/>
      </w:pPr>
      <w:rPr>
        <w:color w:val="000000"/>
        <w:position w:val="0"/>
        <w:sz w:val="22"/>
        <w:szCs w:val="22"/>
        <w:u w:color="000000"/>
        <w:rtl w:val="0"/>
      </w:rPr>
    </w:lvl>
    <w:lvl w:ilvl="3">
      <w:start w:val="1"/>
      <w:numFmt w:val="bullet"/>
      <w:lvlText w:val="-"/>
      <w:lvlJc w:val="left"/>
      <w:pPr>
        <w:tabs>
          <w:tab w:val="num" w:pos="690"/>
        </w:tabs>
        <w:ind w:left="690" w:hanging="330"/>
      </w:pPr>
      <w:rPr>
        <w:color w:val="000000"/>
        <w:position w:val="0"/>
        <w:sz w:val="22"/>
        <w:szCs w:val="22"/>
        <w:u w:color="000000"/>
        <w:rtl w:val="0"/>
      </w:rPr>
    </w:lvl>
    <w:lvl w:ilvl="4">
      <w:start w:val="1"/>
      <w:numFmt w:val="bullet"/>
      <w:lvlText w:val="-"/>
      <w:lvlJc w:val="left"/>
      <w:pPr>
        <w:tabs>
          <w:tab w:val="num" w:pos="690"/>
        </w:tabs>
        <w:ind w:left="690" w:hanging="330"/>
      </w:pPr>
      <w:rPr>
        <w:color w:val="000000"/>
        <w:position w:val="0"/>
        <w:sz w:val="22"/>
        <w:szCs w:val="22"/>
        <w:u w:color="000000"/>
        <w:rtl w:val="0"/>
      </w:rPr>
    </w:lvl>
    <w:lvl w:ilvl="5">
      <w:start w:val="1"/>
      <w:numFmt w:val="bullet"/>
      <w:lvlText w:val="-"/>
      <w:lvlJc w:val="left"/>
      <w:pPr>
        <w:tabs>
          <w:tab w:val="num" w:pos="690"/>
        </w:tabs>
        <w:ind w:left="690" w:hanging="330"/>
      </w:pPr>
      <w:rPr>
        <w:color w:val="000000"/>
        <w:position w:val="0"/>
        <w:sz w:val="22"/>
        <w:szCs w:val="22"/>
        <w:u w:color="000000"/>
        <w:rtl w:val="0"/>
      </w:rPr>
    </w:lvl>
    <w:lvl w:ilvl="6">
      <w:start w:val="1"/>
      <w:numFmt w:val="bullet"/>
      <w:lvlText w:val="-"/>
      <w:lvlJc w:val="left"/>
      <w:pPr>
        <w:tabs>
          <w:tab w:val="num" w:pos="690"/>
        </w:tabs>
        <w:ind w:left="690" w:hanging="330"/>
      </w:pPr>
      <w:rPr>
        <w:color w:val="000000"/>
        <w:position w:val="0"/>
        <w:sz w:val="22"/>
        <w:szCs w:val="22"/>
        <w:u w:color="000000"/>
        <w:rtl w:val="0"/>
      </w:rPr>
    </w:lvl>
    <w:lvl w:ilvl="7">
      <w:start w:val="1"/>
      <w:numFmt w:val="bullet"/>
      <w:lvlText w:val="-"/>
      <w:lvlJc w:val="left"/>
      <w:pPr>
        <w:tabs>
          <w:tab w:val="num" w:pos="690"/>
        </w:tabs>
        <w:ind w:left="690" w:hanging="330"/>
      </w:pPr>
      <w:rPr>
        <w:color w:val="000000"/>
        <w:position w:val="0"/>
        <w:sz w:val="22"/>
        <w:szCs w:val="22"/>
        <w:u w:color="000000"/>
        <w:rtl w:val="0"/>
      </w:rPr>
    </w:lvl>
    <w:lvl w:ilvl="8">
      <w:start w:val="1"/>
      <w:numFmt w:val="bullet"/>
      <w:lvlText w:val="-"/>
      <w:lvlJc w:val="left"/>
      <w:pPr>
        <w:tabs>
          <w:tab w:val="num" w:pos="690"/>
        </w:tabs>
        <w:ind w:left="690" w:hanging="330"/>
      </w:pPr>
      <w:rPr>
        <w:color w:val="000000"/>
        <w:position w:val="0"/>
        <w:sz w:val="22"/>
        <w:szCs w:val="22"/>
        <w:u w:color="000000"/>
        <w:rtl w:val="0"/>
      </w:rPr>
    </w:lvl>
  </w:abstractNum>
  <w:abstractNum w:abstractNumId="13" w15:restartNumberingAfterBreak="0">
    <w:nsid w:val="03D4162B"/>
    <w:multiLevelType w:val="singleLevel"/>
    <w:tmpl w:val="0410000F"/>
    <w:lvl w:ilvl="0">
      <w:start w:val="1"/>
      <w:numFmt w:val="decimal"/>
      <w:lvlText w:val="%1."/>
      <w:lvlJc w:val="left"/>
      <w:pPr>
        <w:tabs>
          <w:tab w:val="num" w:pos="720"/>
        </w:tabs>
        <w:ind w:left="720" w:hanging="360"/>
      </w:pPr>
    </w:lvl>
  </w:abstractNum>
  <w:abstractNum w:abstractNumId="14" w15:restartNumberingAfterBreak="0">
    <w:nsid w:val="04527F16"/>
    <w:multiLevelType w:val="multilevel"/>
    <w:tmpl w:val="86A01CD4"/>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15" w15:restartNumberingAfterBreak="0">
    <w:nsid w:val="08F0040C"/>
    <w:multiLevelType w:val="hybridMultilevel"/>
    <w:tmpl w:val="F30A8F2C"/>
    <w:lvl w:ilvl="0" w:tplc="46185544">
      <w:start w:val="1"/>
      <w:numFmt w:val="decimal"/>
      <w:lvlText w:val="%1)"/>
      <w:lvlJc w:val="left"/>
      <w:pPr>
        <w:ind w:left="720" w:hanging="360"/>
      </w:pPr>
      <w:rPr>
        <w:rFonts w:cs="Times New Roman"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09454FA9"/>
    <w:multiLevelType w:val="hybridMultilevel"/>
    <w:tmpl w:val="21344C28"/>
    <w:lvl w:ilvl="0" w:tplc="1CB83EF2">
      <w:start w:val="1"/>
      <w:numFmt w:val="bullet"/>
      <w:lvlText w:val=""/>
      <w:lvlJc w:val="left"/>
      <w:pPr>
        <w:tabs>
          <w:tab w:val="num" w:pos="1004"/>
        </w:tabs>
        <w:ind w:left="1004" w:hanging="360"/>
      </w:pPr>
      <w:rPr>
        <w:rFonts w:ascii="Symbol" w:hAnsi="Symbol" w:hint="default"/>
        <w:color w:val="auto"/>
      </w:rPr>
    </w:lvl>
    <w:lvl w:ilvl="1" w:tplc="04100019">
      <w:start w:val="1"/>
      <w:numFmt w:val="lowerLetter"/>
      <w:lvlText w:val="%2."/>
      <w:lvlJc w:val="left"/>
      <w:pPr>
        <w:tabs>
          <w:tab w:val="num" w:pos="2084"/>
        </w:tabs>
        <w:ind w:left="2084" w:hanging="360"/>
      </w:pPr>
    </w:lvl>
    <w:lvl w:ilvl="2" w:tplc="ADDEBC88" w:tentative="1">
      <w:start w:val="1"/>
      <w:numFmt w:val="bullet"/>
      <w:lvlText w:val=""/>
      <w:lvlJc w:val="left"/>
      <w:pPr>
        <w:tabs>
          <w:tab w:val="num" w:pos="2804"/>
        </w:tabs>
        <w:ind w:left="2804" w:hanging="360"/>
      </w:pPr>
      <w:rPr>
        <w:rFonts w:ascii="Wingdings" w:hAnsi="Wingdings" w:hint="default"/>
      </w:rPr>
    </w:lvl>
    <w:lvl w:ilvl="3" w:tplc="62C23EB8" w:tentative="1">
      <w:start w:val="1"/>
      <w:numFmt w:val="bullet"/>
      <w:lvlText w:val=""/>
      <w:lvlJc w:val="left"/>
      <w:pPr>
        <w:tabs>
          <w:tab w:val="num" w:pos="3524"/>
        </w:tabs>
        <w:ind w:left="3524" w:hanging="360"/>
      </w:pPr>
      <w:rPr>
        <w:rFonts w:ascii="Symbol" w:hAnsi="Symbol" w:hint="default"/>
      </w:rPr>
    </w:lvl>
    <w:lvl w:ilvl="4" w:tplc="8110E038" w:tentative="1">
      <w:start w:val="1"/>
      <w:numFmt w:val="bullet"/>
      <w:lvlText w:val="o"/>
      <w:lvlJc w:val="left"/>
      <w:pPr>
        <w:tabs>
          <w:tab w:val="num" w:pos="4244"/>
        </w:tabs>
        <w:ind w:left="4244" w:hanging="360"/>
      </w:pPr>
      <w:rPr>
        <w:rFonts w:ascii="Courier New" w:hAnsi="Courier New" w:cs="Courier New" w:hint="default"/>
      </w:rPr>
    </w:lvl>
    <w:lvl w:ilvl="5" w:tplc="3FCABBD4" w:tentative="1">
      <w:start w:val="1"/>
      <w:numFmt w:val="bullet"/>
      <w:lvlText w:val=""/>
      <w:lvlJc w:val="left"/>
      <w:pPr>
        <w:tabs>
          <w:tab w:val="num" w:pos="4964"/>
        </w:tabs>
        <w:ind w:left="4964" w:hanging="360"/>
      </w:pPr>
      <w:rPr>
        <w:rFonts w:ascii="Wingdings" w:hAnsi="Wingdings" w:hint="default"/>
      </w:rPr>
    </w:lvl>
    <w:lvl w:ilvl="6" w:tplc="467EC686" w:tentative="1">
      <w:start w:val="1"/>
      <w:numFmt w:val="bullet"/>
      <w:lvlText w:val=""/>
      <w:lvlJc w:val="left"/>
      <w:pPr>
        <w:tabs>
          <w:tab w:val="num" w:pos="5684"/>
        </w:tabs>
        <w:ind w:left="5684" w:hanging="360"/>
      </w:pPr>
      <w:rPr>
        <w:rFonts w:ascii="Symbol" w:hAnsi="Symbol" w:hint="default"/>
      </w:rPr>
    </w:lvl>
    <w:lvl w:ilvl="7" w:tplc="8E4EE248" w:tentative="1">
      <w:start w:val="1"/>
      <w:numFmt w:val="bullet"/>
      <w:lvlText w:val="o"/>
      <w:lvlJc w:val="left"/>
      <w:pPr>
        <w:tabs>
          <w:tab w:val="num" w:pos="6404"/>
        </w:tabs>
        <w:ind w:left="6404" w:hanging="360"/>
      </w:pPr>
      <w:rPr>
        <w:rFonts w:ascii="Courier New" w:hAnsi="Courier New" w:cs="Courier New" w:hint="default"/>
      </w:rPr>
    </w:lvl>
    <w:lvl w:ilvl="8" w:tplc="9EAA8D7A" w:tentative="1">
      <w:start w:val="1"/>
      <w:numFmt w:val="bullet"/>
      <w:lvlText w:val=""/>
      <w:lvlJc w:val="left"/>
      <w:pPr>
        <w:tabs>
          <w:tab w:val="num" w:pos="7124"/>
        </w:tabs>
        <w:ind w:left="7124" w:hanging="360"/>
      </w:pPr>
      <w:rPr>
        <w:rFonts w:ascii="Wingdings" w:hAnsi="Wingdings" w:hint="default"/>
      </w:rPr>
    </w:lvl>
  </w:abstractNum>
  <w:abstractNum w:abstractNumId="17" w15:restartNumberingAfterBreak="0">
    <w:nsid w:val="0A9C4593"/>
    <w:multiLevelType w:val="hybridMultilevel"/>
    <w:tmpl w:val="B978C89A"/>
    <w:lvl w:ilvl="0" w:tplc="366C3152">
      <w:start w:val="1"/>
      <w:numFmt w:val="decimal"/>
      <w:lvlText w:val="%1)"/>
      <w:lvlJc w:val="left"/>
      <w:pPr>
        <w:tabs>
          <w:tab w:val="num" w:pos="360"/>
        </w:tabs>
        <w:ind w:left="360" w:hanging="360"/>
      </w:pPr>
      <w:rPr>
        <w:rFonts w:cs="Times New Roman"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0B7F385B"/>
    <w:multiLevelType w:val="hybridMultilevel"/>
    <w:tmpl w:val="CA72EA90"/>
    <w:lvl w:ilvl="0" w:tplc="5D502178">
      <w:start w:val="1"/>
      <w:numFmt w:val="decimal"/>
      <w:lvlText w:val="%1."/>
      <w:lvlJc w:val="left"/>
      <w:pPr>
        <w:tabs>
          <w:tab w:val="num" w:pos="720"/>
        </w:tabs>
        <w:ind w:left="720" w:hanging="360"/>
      </w:pPr>
      <w:rPr>
        <w:b/>
      </w:rPr>
    </w:lvl>
    <w:lvl w:ilvl="1" w:tplc="162031C4">
      <w:start w:val="14"/>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0D9F51CA"/>
    <w:multiLevelType w:val="hybridMultilevel"/>
    <w:tmpl w:val="38F20F1A"/>
    <w:lvl w:ilvl="0" w:tplc="FFFFFFFF">
      <w:start w:val="1"/>
      <w:numFmt w:val="bullet"/>
      <w:lvlText w:val=""/>
      <w:lvlJc w:val="left"/>
      <w:pPr>
        <w:tabs>
          <w:tab w:val="num" w:pos="1776"/>
        </w:tabs>
        <w:ind w:left="1776" w:hanging="360"/>
      </w:pPr>
      <w:rPr>
        <w:rFonts w:ascii="Symbol" w:hAnsi="Symbol" w:hint="default"/>
        <w:color w:val="auto"/>
      </w:rPr>
    </w:lvl>
    <w:lvl w:ilvl="1" w:tplc="FFFFFFFF">
      <w:start w:val="1"/>
      <w:numFmt w:val="bullet"/>
      <w:lvlText w:val="o"/>
      <w:lvlJc w:val="left"/>
      <w:pPr>
        <w:tabs>
          <w:tab w:val="num" w:pos="2496"/>
        </w:tabs>
        <w:ind w:left="2496" w:hanging="360"/>
      </w:pPr>
      <w:rPr>
        <w:rFonts w:ascii="Courier New" w:hAnsi="Courier New" w:cs="Courier New" w:hint="default"/>
      </w:rPr>
    </w:lvl>
    <w:lvl w:ilvl="2" w:tplc="FFFFFFFF" w:tentative="1">
      <w:start w:val="1"/>
      <w:numFmt w:val="bullet"/>
      <w:lvlText w:val=""/>
      <w:lvlJc w:val="left"/>
      <w:pPr>
        <w:tabs>
          <w:tab w:val="num" w:pos="3216"/>
        </w:tabs>
        <w:ind w:left="3216" w:hanging="360"/>
      </w:pPr>
      <w:rPr>
        <w:rFonts w:ascii="Wingdings" w:hAnsi="Wingdings" w:hint="default"/>
      </w:rPr>
    </w:lvl>
    <w:lvl w:ilvl="3" w:tplc="FFFFFFFF" w:tentative="1">
      <w:start w:val="1"/>
      <w:numFmt w:val="bullet"/>
      <w:lvlText w:val=""/>
      <w:lvlJc w:val="left"/>
      <w:pPr>
        <w:tabs>
          <w:tab w:val="num" w:pos="3936"/>
        </w:tabs>
        <w:ind w:left="3936" w:hanging="360"/>
      </w:pPr>
      <w:rPr>
        <w:rFonts w:ascii="Symbol" w:hAnsi="Symbol" w:hint="default"/>
      </w:rPr>
    </w:lvl>
    <w:lvl w:ilvl="4" w:tplc="FFFFFFFF" w:tentative="1">
      <w:start w:val="1"/>
      <w:numFmt w:val="bullet"/>
      <w:lvlText w:val="o"/>
      <w:lvlJc w:val="left"/>
      <w:pPr>
        <w:tabs>
          <w:tab w:val="num" w:pos="4656"/>
        </w:tabs>
        <w:ind w:left="4656" w:hanging="360"/>
      </w:pPr>
      <w:rPr>
        <w:rFonts w:ascii="Courier New" w:hAnsi="Courier New" w:cs="Courier New" w:hint="default"/>
      </w:rPr>
    </w:lvl>
    <w:lvl w:ilvl="5" w:tplc="FFFFFFFF" w:tentative="1">
      <w:start w:val="1"/>
      <w:numFmt w:val="bullet"/>
      <w:lvlText w:val=""/>
      <w:lvlJc w:val="left"/>
      <w:pPr>
        <w:tabs>
          <w:tab w:val="num" w:pos="5376"/>
        </w:tabs>
        <w:ind w:left="5376" w:hanging="360"/>
      </w:pPr>
      <w:rPr>
        <w:rFonts w:ascii="Wingdings" w:hAnsi="Wingdings" w:hint="default"/>
      </w:rPr>
    </w:lvl>
    <w:lvl w:ilvl="6" w:tplc="FFFFFFFF" w:tentative="1">
      <w:start w:val="1"/>
      <w:numFmt w:val="bullet"/>
      <w:lvlText w:val=""/>
      <w:lvlJc w:val="left"/>
      <w:pPr>
        <w:tabs>
          <w:tab w:val="num" w:pos="6096"/>
        </w:tabs>
        <w:ind w:left="6096" w:hanging="360"/>
      </w:pPr>
      <w:rPr>
        <w:rFonts w:ascii="Symbol" w:hAnsi="Symbol" w:hint="default"/>
      </w:rPr>
    </w:lvl>
    <w:lvl w:ilvl="7" w:tplc="FFFFFFFF" w:tentative="1">
      <w:start w:val="1"/>
      <w:numFmt w:val="bullet"/>
      <w:lvlText w:val="o"/>
      <w:lvlJc w:val="left"/>
      <w:pPr>
        <w:tabs>
          <w:tab w:val="num" w:pos="6816"/>
        </w:tabs>
        <w:ind w:left="6816" w:hanging="360"/>
      </w:pPr>
      <w:rPr>
        <w:rFonts w:ascii="Courier New" w:hAnsi="Courier New" w:cs="Courier New" w:hint="default"/>
      </w:rPr>
    </w:lvl>
    <w:lvl w:ilvl="8" w:tplc="FFFFFFFF" w:tentative="1">
      <w:start w:val="1"/>
      <w:numFmt w:val="bullet"/>
      <w:lvlText w:val=""/>
      <w:lvlJc w:val="left"/>
      <w:pPr>
        <w:tabs>
          <w:tab w:val="num" w:pos="7536"/>
        </w:tabs>
        <w:ind w:left="7536" w:hanging="360"/>
      </w:pPr>
      <w:rPr>
        <w:rFonts w:ascii="Wingdings" w:hAnsi="Wingdings" w:hint="default"/>
      </w:rPr>
    </w:lvl>
  </w:abstractNum>
  <w:abstractNum w:abstractNumId="20" w15:restartNumberingAfterBreak="0">
    <w:nsid w:val="0E812DF9"/>
    <w:multiLevelType w:val="multilevel"/>
    <w:tmpl w:val="E64C6F3E"/>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21" w15:restartNumberingAfterBreak="0">
    <w:nsid w:val="0EED3F58"/>
    <w:multiLevelType w:val="multilevel"/>
    <w:tmpl w:val="8634DA72"/>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22" w15:restartNumberingAfterBreak="0">
    <w:nsid w:val="0F002414"/>
    <w:multiLevelType w:val="hybridMultilevel"/>
    <w:tmpl w:val="8D289E7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3" w15:restartNumberingAfterBreak="0">
    <w:nsid w:val="0F8929F9"/>
    <w:multiLevelType w:val="singleLevel"/>
    <w:tmpl w:val="9FC61AD0"/>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10A42801"/>
    <w:multiLevelType w:val="hybridMultilevel"/>
    <w:tmpl w:val="C688EBB6"/>
    <w:lvl w:ilvl="0" w:tplc="00EEE11E">
      <w:start w:val="1"/>
      <w:numFmt w:val="upperLetter"/>
      <w:lvlText w:val="%1)"/>
      <w:lvlJc w:val="left"/>
      <w:pPr>
        <w:tabs>
          <w:tab w:val="num" w:pos="360"/>
        </w:tabs>
        <w:ind w:left="360" w:hanging="360"/>
      </w:pPr>
      <w:rPr>
        <w:rFonts w:ascii="Times New Roman Bold" w:hint="default"/>
      </w:rPr>
    </w:lvl>
    <w:lvl w:ilvl="1" w:tplc="04100019" w:tentative="1">
      <w:start w:val="1"/>
      <w:numFmt w:val="lowerLetter"/>
      <w:lvlText w:val="%2."/>
      <w:lvlJc w:val="left"/>
      <w:pPr>
        <w:tabs>
          <w:tab w:val="num" w:pos="360"/>
        </w:tabs>
        <w:ind w:left="360" w:hanging="360"/>
      </w:pPr>
    </w:lvl>
    <w:lvl w:ilvl="2" w:tplc="0410001B" w:tentative="1">
      <w:start w:val="1"/>
      <w:numFmt w:val="lowerRoman"/>
      <w:lvlText w:val="%3."/>
      <w:lvlJc w:val="right"/>
      <w:pPr>
        <w:tabs>
          <w:tab w:val="num" w:pos="1080"/>
        </w:tabs>
        <w:ind w:left="1080" w:hanging="180"/>
      </w:pPr>
    </w:lvl>
    <w:lvl w:ilvl="3" w:tplc="0410000F" w:tentative="1">
      <w:start w:val="1"/>
      <w:numFmt w:val="decimal"/>
      <w:lvlText w:val="%4."/>
      <w:lvlJc w:val="left"/>
      <w:pPr>
        <w:tabs>
          <w:tab w:val="num" w:pos="1800"/>
        </w:tabs>
        <w:ind w:left="1800" w:hanging="360"/>
      </w:pPr>
    </w:lvl>
    <w:lvl w:ilvl="4" w:tplc="04100019" w:tentative="1">
      <w:start w:val="1"/>
      <w:numFmt w:val="lowerLetter"/>
      <w:lvlText w:val="%5."/>
      <w:lvlJc w:val="left"/>
      <w:pPr>
        <w:tabs>
          <w:tab w:val="num" w:pos="2520"/>
        </w:tabs>
        <w:ind w:left="2520" w:hanging="360"/>
      </w:pPr>
    </w:lvl>
    <w:lvl w:ilvl="5" w:tplc="0410001B" w:tentative="1">
      <w:start w:val="1"/>
      <w:numFmt w:val="lowerRoman"/>
      <w:lvlText w:val="%6."/>
      <w:lvlJc w:val="right"/>
      <w:pPr>
        <w:tabs>
          <w:tab w:val="num" w:pos="3240"/>
        </w:tabs>
        <w:ind w:left="3240" w:hanging="180"/>
      </w:pPr>
    </w:lvl>
    <w:lvl w:ilvl="6" w:tplc="0410000F" w:tentative="1">
      <w:start w:val="1"/>
      <w:numFmt w:val="decimal"/>
      <w:lvlText w:val="%7."/>
      <w:lvlJc w:val="left"/>
      <w:pPr>
        <w:tabs>
          <w:tab w:val="num" w:pos="3960"/>
        </w:tabs>
        <w:ind w:left="3960" w:hanging="360"/>
      </w:pPr>
    </w:lvl>
    <w:lvl w:ilvl="7" w:tplc="04100019" w:tentative="1">
      <w:start w:val="1"/>
      <w:numFmt w:val="lowerLetter"/>
      <w:lvlText w:val="%8."/>
      <w:lvlJc w:val="left"/>
      <w:pPr>
        <w:tabs>
          <w:tab w:val="num" w:pos="4680"/>
        </w:tabs>
        <w:ind w:left="4680" w:hanging="360"/>
      </w:pPr>
    </w:lvl>
    <w:lvl w:ilvl="8" w:tplc="0410001B" w:tentative="1">
      <w:start w:val="1"/>
      <w:numFmt w:val="lowerRoman"/>
      <w:lvlText w:val="%9."/>
      <w:lvlJc w:val="right"/>
      <w:pPr>
        <w:tabs>
          <w:tab w:val="num" w:pos="5400"/>
        </w:tabs>
        <w:ind w:left="5400" w:hanging="180"/>
      </w:pPr>
    </w:lvl>
  </w:abstractNum>
  <w:abstractNum w:abstractNumId="25" w15:restartNumberingAfterBreak="0">
    <w:nsid w:val="10C9277E"/>
    <w:multiLevelType w:val="multilevel"/>
    <w:tmpl w:val="9CEA2B36"/>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26" w15:restartNumberingAfterBreak="0">
    <w:nsid w:val="12742285"/>
    <w:multiLevelType w:val="hybridMultilevel"/>
    <w:tmpl w:val="DD1AEE5A"/>
    <w:lvl w:ilvl="0" w:tplc="70E80D2A">
      <w:start w:val="1"/>
      <w:numFmt w:val="bullet"/>
      <w:lvlText w:val=""/>
      <w:lvlJc w:val="left"/>
      <w:pPr>
        <w:tabs>
          <w:tab w:val="num" w:pos="2310"/>
        </w:tabs>
        <w:ind w:left="2310" w:hanging="360"/>
      </w:pPr>
      <w:rPr>
        <w:rFonts w:ascii="Wingdings" w:hAnsi="Wingdings" w:hint="default"/>
      </w:rPr>
    </w:lvl>
    <w:lvl w:ilvl="1" w:tplc="04100003" w:tentative="1">
      <w:start w:val="1"/>
      <w:numFmt w:val="bullet"/>
      <w:lvlText w:val="o"/>
      <w:lvlJc w:val="left"/>
      <w:pPr>
        <w:tabs>
          <w:tab w:val="num" w:pos="1485"/>
        </w:tabs>
        <w:ind w:left="1485" w:hanging="360"/>
      </w:pPr>
      <w:rPr>
        <w:rFonts w:ascii="Courier New" w:hAnsi="Courier New" w:hint="default"/>
      </w:rPr>
    </w:lvl>
    <w:lvl w:ilvl="2" w:tplc="04100005" w:tentative="1">
      <w:start w:val="1"/>
      <w:numFmt w:val="bullet"/>
      <w:lvlText w:val=""/>
      <w:lvlJc w:val="left"/>
      <w:pPr>
        <w:tabs>
          <w:tab w:val="num" w:pos="2205"/>
        </w:tabs>
        <w:ind w:left="2205" w:hanging="360"/>
      </w:pPr>
      <w:rPr>
        <w:rFonts w:ascii="Wingdings" w:hAnsi="Wingdings" w:hint="default"/>
      </w:rPr>
    </w:lvl>
    <w:lvl w:ilvl="3" w:tplc="04100001" w:tentative="1">
      <w:start w:val="1"/>
      <w:numFmt w:val="bullet"/>
      <w:lvlText w:val=""/>
      <w:lvlJc w:val="left"/>
      <w:pPr>
        <w:tabs>
          <w:tab w:val="num" w:pos="2925"/>
        </w:tabs>
        <w:ind w:left="2925" w:hanging="360"/>
      </w:pPr>
      <w:rPr>
        <w:rFonts w:ascii="Symbol" w:hAnsi="Symbol" w:hint="default"/>
      </w:rPr>
    </w:lvl>
    <w:lvl w:ilvl="4" w:tplc="04100003" w:tentative="1">
      <w:start w:val="1"/>
      <w:numFmt w:val="bullet"/>
      <w:lvlText w:val="o"/>
      <w:lvlJc w:val="left"/>
      <w:pPr>
        <w:tabs>
          <w:tab w:val="num" w:pos="3645"/>
        </w:tabs>
        <w:ind w:left="3645" w:hanging="360"/>
      </w:pPr>
      <w:rPr>
        <w:rFonts w:ascii="Courier New" w:hAnsi="Courier New" w:hint="default"/>
      </w:rPr>
    </w:lvl>
    <w:lvl w:ilvl="5" w:tplc="04100005" w:tentative="1">
      <w:start w:val="1"/>
      <w:numFmt w:val="bullet"/>
      <w:lvlText w:val=""/>
      <w:lvlJc w:val="left"/>
      <w:pPr>
        <w:tabs>
          <w:tab w:val="num" w:pos="4365"/>
        </w:tabs>
        <w:ind w:left="4365" w:hanging="360"/>
      </w:pPr>
      <w:rPr>
        <w:rFonts w:ascii="Wingdings" w:hAnsi="Wingdings" w:hint="default"/>
      </w:rPr>
    </w:lvl>
    <w:lvl w:ilvl="6" w:tplc="04100001" w:tentative="1">
      <w:start w:val="1"/>
      <w:numFmt w:val="bullet"/>
      <w:lvlText w:val=""/>
      <w:lvlJc w:val="left"/>
      <w:pPr>
        <w:tabs>
          <w:tab w:val="num" w:pos="5085"/>
        </w:tabs>
        <w:ind w:left="5085" w:hanging="360"/>
      </w:pPr>
      <w:rPr>
        <w:rFonts w:ascii="Symbol" w:hAnsi="Symbol" w:hint="default"/>
      </w:rPr>
    </w:lvl>
    <w:lvl w:ilvl="7" w:tplc="04100003" w:tentative="1">
      <w:start w:val="1"/>
      <w:numFmt w:val="bullet"/>
      <w:lvlText w:val="o"/>
      <w:lvlJc w:val="left"/>
      <w:pPr>
        <w:tabs>
          <w:tab w:val="num" w:pos="5805"/>
        </w:tabs>
        <w:ind w:left="5805" w:hanging="360"/>
      </w:pPr>
      <w:rPr>
        <w:rFonts w:ascii="Courier New" w:hAnsi="Courier New" w:hint="default"/>
      </w:rPr>
    </w:lvl>
    <w:lvl w:ilvl="8" w:tplc="04100005" w:tentative="1">
      <w:start w:val="1"/>
      <w:numFmt w:val="bullet"/>
      <w:lvlText w:val=""/>
      <w:lvlJc w:val="left"/>
      <w:pPr>
        <w:tabs>
          <w:tab w:val="num" w:pos="6525"/>
        </w:tabs>
        <w:ind w:left="6525" w:hanging="360"/>
      </w:pPr>
      <w:rPr>
        <w:rFonts w:ascii="Wingdings" w:hAnsi="Wingdings" w:hint="default"/>
      </w:rPr>
    </w:lvl>
  </w:abstractNum>
  <w:abstractNum w:abstractNumId="27" w15:restartNumberingAfterBreak="0">
    <w:nsid w:val="13566DAD"/>
    <w:multiLevelType w:val="multilevel"/>
    <w:tmpl w:val="BFF6B2FA"/>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28" w15:restartNumberingAfterBreak="0">
    <w:nsid w:val="13EE4E81"/>
    <w:multiLevelType w:val="hybridMultilevel"/>
    <w:tmpl w:val="CB8AFEC6"/>
    <w:lvl w:ilvl="0" w:tplc="C164C4AA">
      <w:start w:val="1"/>
      <w:numFmt w:val="bullet"/>
      <w:lvlText w:val=""/>
      <w:lvlJc w:val="left"/>
      <w:pPr>
        <w:tabs>
          <w:tab w:val="num" w:pos="2310"/>
        </w:tabs>
        <w:ind w:left="2310" w:hanging="360"/>
      </w:pPr>
      <w:rPr>
        <w:rFonts w:ascii="Wingdings" w:hAnsi="Wingdings" w:hint="default"/>
      </w:rPr>
    </w:lvl>
    <w:lvl w:ilvl="1" w:tplc="04100003" w:tentative="1">
      <w:start w:val="1"/>
      <w:numFmt w:val="bullet"/>
      <w:lvlText w:val="o"/>
      <w:lvlJc w:val="left"/>
      <w:pPr>
        <w:tabs>
          <w:tab w:val="num" w:pos="3030"/>
        </w:tabs>
        <w:ind w:left="3030" w:hanging="360"/>
      </w:pPr>
      <w:rPr>
        <w:rFonts w:ascii="Courier New" w:hAnsi="Courier New" w:hint="default"/>
      </w:rPr>
    </w:lvl>
    <w:lvl w:ilvl="2" w:tplc="04100005" w:tentative="1">
      <w:start w:val="1"/>
      <w:numFmt w:val="bullet"/>
      <w:lvlText w:val=""/>
      <w:lvlJc w:val="left"/>
      <w:pPr>
        <w:tabs>
          <w:tab w:val="num" w:pos="3750"/>
        </w:tabs>
        <w:ind w:left="3750" w:hanging="360"/>
      </w:pPr>
      <w:rPr>
        <w:rFonts w:ascii="Wingdings" w:hAnsi="Wingdings" w:hint="default"/>
      </w:rPr>
    </w:lvl>
    <w:lvl w:ilvl="3" w:tplc="04100001" w:tentative="1">
      <w:start w:val="1"/>
      <w:numFmt w:val="bullet"/>
      <w:lvlText w:val=""/>
      <w:lvlJc w:val="left"/>
      <w:pPr>
        <w:tabs>
          <w:tab w:val="num" w:pos="4470"/>
        </w:tabs>
        <w:ind w:left="4470" w:hanging="360"/>
      </w:pPr>
      <w:rPr>
        <w:rFonts w:ascii="Symbol" w:hAnsi="Symbol" w:hint="default"/>
      </w:rPr>
    </w:lvl>
    <w:lvl w:ilvl="4" w:tplc="04100003" w:tentative="1">
      <w:start w:val="1"/>
      <w:numFmt w:val="bullet"/>
      <w:lvlText w:val="o"/>
      <w:lvlJc w:val="left"/>
      <w:pPr>
        <w:tabs>
          <w:tab w:val="num" w:pos="5190"/>
        </w:tabs>
        <w:ind w:left="5190" w:hanging="360"/>
      </w:pPr>
      <w:rPr>
        <w:rFonts w:ascii="Courier New" w:hAnsi="Courier New" w:hint="default"/>
      </w:rPr>
    </w:lvl>
    <w:lvl w:ilvl="5" w:tplc="04100005" w:tentative="1">
      <w:start w:val="1"/>
      <w:numFmt w:val="bullet"/>
      <w:lvlText w:val=""/>
      <w:lvlJc w:val="left"/>
      <w:pPr>
        <w:tabs>
          <w:tab w:val="num" w:pos="5910"/>
        </w:tabs>
        <w:ind w:left="5910" w:hanging="360"/>
      </w:pPr>
      <w:rPr>
        <w:rFonts w:ascii="Wingdings" w:hAnsi="Wingdings" w:hint="default"/>
      </w:rPr>
    </w:lvl>
    <w:lvl w:ilvl="6" w:tplc="04100001" w:tentative="1">
      <w:start w:val="1"/>
      <w:numFmt w:val="bullet"/>
      <w:lvlText w:val=""/>
      <w:lvlJc w:val="left"/>
      <w:pPr>
        <w:tabs>
          <w:tab w:val="num" w:pos="6630"/>
        </w:tabs>
        <w:ind w:left="6630" w:hanging="360"/>
      </w:pPr>
      <w:rPr>
        <w:rFonts w:ascii="Symbol" w:hAnsi="Symbol" w:hint="default"/>
      </w:rPr>
    </w:lvl>
    <w:lvl w:ilvl="7" w:tplc="04100003" w:tentative="1">
      <w:start w:val="1"/>
      <w:numFmt w:val="bullet"/>
      <w:lvlText w:val="o"/>
      <w:lvlJc w:val="left"/>
      <w:pPr>
        <w:tabs>
          <w:tab w:val="num" w:pos="7350"/>
        </w:tabs>
        <w:ind w:left="7350" w:hanging="360"/>
      </w:pPr>
      <w:rPr>
        <w:rFonts w:ascii="Courier New" w:hAnsi="Courier New" w:hint="default"/>
      </w:rPr>
    </w:lvl>
    <w:lvl w:ilvl="8" w:tplc="04100005" w:tentative="1">
      <w:start w:val="1"/>
      <w:numFmt w:val="bullet"/>
      <w:lvlText w:val=""/>
      <w:lvlJc w:val="left"/>
      <w:pPr>
        <w:tabs>
          <w:tab w:val="num" w:pos="8070"/>
        </w:tabs>
        <w:ind w:left="8070" w:hanging="360"/>
      </w:pPr>
      <w:rPr>
        <w:rFonts w:ascii="Wingdings" w:hAnsi="Wingdings" w:hint="default"/>
      </w:rPr>
    </w:lvl>
  </w:abstractNum>
  <w:abstractNum w:abstractNumId="29" w15:restartNumberingAfterBreak="0">
    <w:nsid w:val="143A37FC"/>
    <w:multiLevelType w:val="hybridMultilevel"/>
    <w:tmpl w:val="155A8D2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4FF35ED"/>
    <w:multiLevelType w:val="multilevel"/>
    <w:tmpl w:val="236A22BE"/>
    <w:lvl w:ilvl="0">
      <w:start w:val="1"/>
      <w:numFmt w:val="lowerLetter"/>
      <w:lvlText w:val="%1)"/>
      <w:lvlJc w:val="left"/>
      <w:pPr>
        <w:tabs>
          <w:tab w:val="num" w:pos="1080"/>
        </w:tabs>
        <w:ind w:left="1080" w:hanging="360"/>
      </w:pPr>
      <w:rPr>
        <w:position w:val="0"/>
        <w:sz w:val="22"/>
        <w:szCs w:val="22"/>
        <w:rtl w:val="0"/>
      </w:rPr>
    </w:lvl>
    <w:lvl w:ilvl="1">
      <w:start w:val="1"/>
      <w:numFmt w:val="lowerLetter"/>
      <w:lvlText w:val="%2."/>
      <w:lvlJc w:val="left"/>
      <w:pPr>
        <w:tabs>
          <w:tab w:val="num" w:pos="1770"/>
        </w:tabs>
        <w:ind w:left="1770" w:hanging="330"/>
      </w:pPr>
      <w:rPr>
        <w:position w:val="0"/>
        <w:sz w:val="22"/>
        <w:szCs w:val="22"/>
        <w:rtl w:val="0"/>
      </w:rPr>
    </w:lvl>
    <w:lvl w:ilvl="2">
      <w:start w:val="1"/>
      <w:numFmt w:val="lowerRoman"/>
      <w:lvlText w:val="%3."/>
      <w:lvlJc w:val="left"/>
      <w:pPr>
        <w:tabs>
          <w:tab w:val="num" w:pos="2495"/>
        </w:tabs>
        <w:ind w:left="2495" w:hanging="271"/>
      </w:pPr>
      <w:rPr>
        <w:position w:val="0"/>
        <w:sz w:val="22"/>
        <w:szCs w:val="22"/>
        <w:rtl w:val="0"/>
      </w:rPr>
    </w:lvl>
    <w:lvl w:ilvl="3">
      <w:start w:val="1"/>
      <w:numFmt w:val="decimal"/>
      <w:lvlText w:val="%4."/>
      <w:lvlJc w:val="left"/>
      <w:pPr>
        <w:tabs>
          <w:tab w:val="num" w:pos="3210"/>
        </w:tabs>
        <w:ind w:left="3210" w:hanging="330"/>
      </w:pPr>
      <w:rPr>
        <w:position w:val="0"/>
        <w:sz w:val="22"/>
        <w:szCs w:val="22"/>
        <w:rtl w:val="0"/>
      </w:rPr>
    </w:lvl>
    <w:lvl w:ilvl="4">
      <w:start w:val="1"/>
      <w:numFmt w:val="lowerLetter"/>
      <w:lvlText w:val="%5."/>
      <w:lvlJc w:val="left"/>
      <w:pPr>
        <w:tabs>
          <w:tab w:val="num" w:pos="3930"/>
        </w:tabs>
        <w:ind w:left="3930" w:hanging="330"/>
      </w:pPr>
      <w:rPr>
        <w:position w:val="0"/>
        <w:sz w:val="22"/>
        <w:szCs w:val="22"/>
        <w:rtl w:val="0"/>
      </w:rPr>
    </w:lvl>
    <w:lvl w:ilvl="5">
      <w:start w:val="1"/>
      <w:numFmt w:val="lowerRoman"/>
      <w:lvlText w:val="%6."/>
      <w:lvlJc w:val="left"/>
      <w:pPr>
        <w:tabs>
          <w:tab w:val="num" w:pos="4655"/>
        </w:tabs>
        <w:ind w:left="4655" w:hanging="271"/>
      </w:pPr>
      <w:rPr>
        <w:position w:val="0"/>
        <w:sz w:val="22"/>
        <w:szCs w:val="22"/>
        <w:rtl w:val="0"/>
      </w:rPr>
    </w:lvl>
    <w:lvl w:ilvl="6">
      <w:start w:val="1"/>
      <w:numFmt w:val="decimal"/>
      <w:lvlText w:val="%7."/>
      <w:lvlJc w:val="left"/>
      <w:pPr>
        <w:tabs>
          <w:tab w:val="num" w:pos="5370"/>
        </w:tabs>
        <w:ind w:left="5370" w:hanging="330"/>
      </w:pPr>
      <w:rPr>
        <w:position w:val="0"/>
        <w:sz w:val="22"/>
        <w:szCs w:val="22"/>
        <w:rtl w:val="0"/>
      </w:rPr>
    </w:lvl>
    <w:lvl w:ilvl="7">
      <w:start w:val="1"/>
      <w:numFmt w:val="lowerLetter"/>
      <w:lvlText w:val="%8."/>
      <w:lvlJc w:val="left"/>
      <w:pPr>
        <w:tabs>
          <w:tab w:val="num" w:pos="6090"/>
        </w:tabs>
        <w:ind w:left="6090" w:hanging="330"/>
      </w:pPr>
      <w:rPr>
        <w:position w:val="0"/>
        <w:sz w:val="22"/>
        <w:szCs w:val="22"/>
        <w:rtl w:val="0"/>
      </w:rPr>
    </w:lvl>
    <w:lvl w:ilvl="8">
      <w:start w:val="1"/>
      <w:numFmt w:val="lowerRoman"/>
      <w:lvlText w:val="%9."/>
      <w:lvlJc w:val="left"/>
      <w:pPr>
        <w:tabs>
          <w:tab w:val="num" w:pos="6815"/>
        </w:tabs>
        <w:ind w:left="6815" w:hanging="271"/>
      </w:pPr>
      <w:rPr>
        <w:position w:val="0"/>
        <w:sz w:val="22"/>
        <w:szCs w:val="22"/>
        <w:rtl w:val="0"/>
      </w:rPr>
    </w:lvl>
  </w:abstractNum>
  <w:abstractNum w:abstractNumId="31" w15:restartNumberingAfterBreak="0">
    <w:nsid w:val="151750C1"/>
    <w:multiLevelType w:val="multilevel"/>
    <w:tmpl w:val="5F7A3788"/>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32" w15:restartNumberingAfterBreak="0">
    <w:nsid w:val="16FE4BBD"/>
    <w:multiLevelType w:val="multilevel"/>
    <w:tmpl w:val="C0F4DE32"/>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33" w15:restartNumberingAfterBreak="0">
    <w:nsid w:val="17A83ADB"/>
    <w:multiLevelType w:val="hybridMultilevel"/>
    <w:tmpl w:val="07242EA2"/>
    <w:lvl w:ilvl="0" w:tplc="FFFFFFFF">
      <w:start w:val="1"/>
      <w:numFmt w:val="decimal"/>
      <w:lvlText w:val="%1)"/>
      <w:lvlJc w:val="left"/>
      <w:pPr>
        <w:ind w:left="72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1D630476"/>
    <w:multiLevelType w:val="multilevel"/>
    <w:tmpl w:val="BB124B02"/>
    <w:lvl w:ilvl="0">
      <w:numFmt w:val="bullet"/>
      <w:lvlText w:val="-"/>
      <w:lvlJc w:val="left"/>
      <w:rPr>
        <w:rFonts w:ascii="Trebuchet MS Bold" w:eastAsia="Trebuchet MS Bold" w:hAnsi="Trebuchet MS Bold" w:cs="Trebuchet MS Bold"/>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5" w15:restartNumberingAfterBreak="0">
    <w:nsid w:val="1F3974F8"/>
    <w:multiLevelType w:val="hybridMultilevel"/>
    <w:tmpl w:val="2116A5BE"/>
    <w:lvl w:ilvl="0" w:tplc="E842DE6E">
      <w:numFmt w:val="bullet"/>
      <w:lvlText w:val="-"/>
      <w:lvlJc w:val="left"/>
      <w:pPr>
        <w:tabs>
          <w:tab w:val="num" w:pos="870"/>
        </w:tabs>
        <w:ind w:left="870" w:hanging="870"/>
      </w:pPr>
      <w:rPr>
        <w:rFonts w:ascii="Times New Roman" w:eastAsia="Times New Roman" w:hAnsi="Times New Roman" w:cs="Times New Roman" w:hint="default"/>
      </w:rPr>
    </w:lvl>
    <w:lvl w:ilvl="1" w:tplc="04100003" w:tentative="1">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1068"/>
        </w:tabs>
        <w:ind w:left="-1068" w:hanging="360"/>
      </w:pPr>
      <w:rPr>
        <w:rFonts w:ascii="Wingdings" w:hAnsi="Wingdings" w:hint="default"/>
      </w:rPr>
    </w:lvl>
    <w:lvl w:ilvl="3" w:tplc="04100001" w:tentative="1">
      <w:start w:val="1"/>
      <w:numFmt w:val="bullet"/>
      <w:lvlText w:val=""/>
      <w:lvlJc w:val="left"/>
      <w:pPr>
        <w:tabs>
          <w:tab w:val="num" w:pos="-348"/>
        </w:tabs>
        <w:ind w:left="-348" w:hanging="360"/>
      </w:pPr>
      <w:rPr>
        <w:rFonts w:ascii="Symbol" w:hAnsi="Symbol" w:hint="default"/>
      </w:rPr>
    </w:lvl>
    <w:lvl w:ilvl="4" w:tplc="04100003" w:tentative="1">
      <w:start w:val="1"/>
      <w:numFmt w:val="bullet"/>
      <w:lvlText w:val="o"/>
      <w:lvlJc w:val="left"/>
      <w:pPr>
        <w:tabs>
          <w:tab w:val="num" w:pos="372"/>
        </w:tabs>
        <w:ind w:left="372" w:hanging="360"/>
      </w:pPr>
      <w:rPr>
        <w:rFonts w:ascii="Courier New" w:hAnsi="Courier New" w:hint="default"/>
      </w:rPr>
    </w:lvl>
    <w:lvl w:ilvl="5" w:tplc="04100005" w:tentative="1">
      <w:start w:val="1"/>
      <w:numFmt w:val="bullet"/>
      <w:lvlText w:val=""/>
      <w:lvlJc w:val="left"/>
      <w:pPr>
        <w:tabs>
          <w:tab w:val="num" w:pos="1092"/>
        </w:tabs>
        <w:ind w:left="1092" w:hanging="360"/>
      </w:pPr>
      <w:rPr>
        <w:rFonts w:ascii="Wingdings" w:hAnsi="Wingdings" w:hint="default"/>
      </w:rPr>
    </w:lvl>
    <w:lvl w:ilvl="6" w:tplc="04100001" w:tentative="1">
      <w:start w:val="1"/>
      <w:numFmt w:val="bullet"/>
      <w:lvlText w:val=""/>
      <w:lvlJc w:val="left"/>
      <w:pPr>
        <w:tabs>
          <w:tab w:val="num" w:pos="1812"/>
        </w:tabs>
        <w:ind w:left="1812" w:hanging="360"/>
      </w:pPr>
      <w:rPr>
        <w:rFonts w:ascii="Symbol" w:hAnsi="Symbol" w:hint="default"/>
      </w:rPr>
    </w:lvl>
    <w:lvl w:ilvl="7" w:tplc="04100003" w:tentative="1">
      <w:start w:val="1"/>
      <w:numFmt w:val="bullet"/>
      <w:lvlText w:val="o"/>
      <w:lvlJc w:val="left"/>
      <w:pPr>
        <w:tabs>
          <w:tab w:val="num" w:pos="2532"/>
        </w:tabs>
        <w:ind w:left="2532" w:hanging="360"/>
      </w:pPr>
      <w:rPr>
        <w:rFonts w:ascii="Courier New" w:hAnsi="Courier New" w:hint="default"/>
      </w:rPr>
    </w:lvl>
    <w:lvl w:ilvl="8" w:tplc="04100005" w:tentative="1">
      <w:start w:val="1"/>
      <w:numFmt w:val="bullet"/>
      <w:lvlText w:val=""/>
      <w:lvlJc w:val="left"/>
      <w:pPr>
        <w:tabs>
          <w:tab w:val="num" w:pos="3252"/>
        </w:tabs>
        <w:ind w:left="3252" w:hanging="360"/>
      </w:pPr>
      <w:rPr>
        <w:rFonts w:ascii="Wingdings" w:hAnsi="Wingdings" w:hint="default"/>
      </w:rPr>
    </w:lvl>
  </w:abstractNum>
  <w:abstractNum w:abstractNumId="36" w15:restartNumberingAfterBreak="0">
    <w:nsid w:val="1F826F73"/>
    <w:multiLevelType w:val="multilevel"/>
    <w:tmpl w:val="D6C02FF2"/>
    <w:lvl w:ilvl="0">
      <w:numFmt w:val="bullet"/>
      <w:lvlText w:val="-"/>
      <w:lvlJc w:val="left"/>
      <w:pPr>
        <w:tabs>
          <w:tab w:val="num" w:pos="720"/>
        </w:tabs>
        <w:ind w:left="720" w:hanging="360"/>
      </w:pPr>
      <w:rPr>
        <w:color w:val="000000"/>
        <w:position w:val="0"/>
        <w:sz w:val="20"/>
        <w:szCs w:val="20"/>
        <w:u w:color="000000"/>
        <w:rtl w:val="0"/>
      </w:rPr>
    </w:lvl>
    <w:lvl w:ilvl="1">
      <w:start w:val="1"/>
      <w:numFmt w:val="bullet"/>
      <w:lvlText w:val="-"/>
      <w:lvlJc w:val="left"/>
      <w:pPr>
        <w:tabs>
          <w:tab w:val="num" w:pos="690"/>
        </w:tabs>
        <w:ind w:left="690" w:hanging="330"/>
      </w:pPr>
      <w:rPr>
        <w:color w:val="000000"/>
        <w:position w:val="0"/>
        <w:sz w:val="22"/>
        <w:szCs w:val="22"/>
        <w:u w:color="000000"/>
        <w:rtl w:val="0"/>
      </w:rPr>
    </w:lvl>
    <w:lvl w:ilvl="2">
      <w:start w:val="1"/>
      <w:numFmt w:val="bullet"/>
      <w:lvlText w:val="-"/>
      <w:lvlJc w:val="left"/>
      <w:pPr>
        <w:tabs>
          <w:tab w:val="num" w:pos="690"/>
        </w:tabs>
        <w:ind w:left="690" w:hanging="330"/>
      </w:pPr>
      <w:rPr>
        <w:color w:val="000000"/>
        <w:position w:val="0"/>
        <w:sz w:val="22"/>
        <w:szCs w:val="22"/>
        <w:u w:color="000000"/>
        <w:rtl w:val="0"/>
      </w:rPr>
    </w:lvl>
    <w:lvl w:ilvl="3">
      <w:start w:val="1"/>
      <w:numFmt w:val="bullet"/>
      <w:lvlText w:val="-"/>
      <w:lvlJc w:val="left"/>
      <w:pPr>
        <w:tabs>
          <w:tab w:val="num" w:pos="690"/>
        </w:tabs>
        <w:ind w:left="690" w:hanging="330"/>
      </w:pPr>
      <w:rPr>
        <w:color w:val="000000"/>
        <w:position w:val="0"/>
        <w:sz w:val="22"/>
        <w:szCs w:val="22"/>
        <w:u w:color="000000"/>
        <w:rtl w:val="0"/>
      </w:rPr>
    </w:lvl>
    <w:lvl w:ilvl="4">
      <w:start w:val="1"/>
      <w:numFmt w:val="bullet"/>
      <w:lvlText w:val="-"/>
      <w:lvlJc w:val="left"/>
      <w:pPr>
        <w:tabs>
          <w:tab w:val="num" w:pos="690"/>
        </w:tabs>
        <w:ind w:left="690" w:hanging="330"/>
      </w:pPr>
      <w:rPr>
        <w:color w:val="000000"/>
        <w:position w:val="0"/>
        <w:sz w:val="22"/>
        <w:szCs w:val="22"/>
        <w:u w:color="000000"/>
        <w:rtl w:val="0"/>
      </w:rPr>
    </w:lvl>
    <w:lvl w:ilvl="5">
      <w:start w:val="1"/>
      <w:numFmt w:val="bullet"/>
      <w:lvlText w:val="-"/>
      <w:lvlJc w:val="left"/>
      <w:pPr>
        <w:tabs>
          <w:tab w:val="num" w:pos="690"/>
        </w:tabs>
        <w:ind w:left="690" w:hanging="330"/>
      </w:pPr>
      <w:rPr>
        <w:color w:val="000000"/>
        <w:position w:val="0"/>
        <w:sz w:val="22"/>
        <w:szCs w:val="22"/>
        <w:u w:color="000000"/>
        <w:rtl w:val="0"/>
      </w:rPr>
    </w:lvl>
    <w:lvl w:ilvl="6">
      <w:start w:val="1"/>
      <w:numFmt w:val="bullet"/>
      <w:lvlText w:val="-"/>
      <w:lvlJc w:val="left"/>
      <w:pPr>
        <w:tabs>
          <w:tab w:val="num" w:pos="690"/>
        </w:tabs>
        <w:ind w:left="690" w:hanging="330"/>
      </w:pPr>
      <w:rPr>
        <w:color w:val="000000"/>
        <w:position w:val="0"/>
        <w:sz w:val="22"/>
        <w:szCs w:val="22"/>
        <w:u w:color="000000"/>
        <w:rtl w:val="0"/>
      </w:rPr>
    </w:lvl>
    <w:lvl w:ilvl="7">
      <w:start w:val="1"/>
      <w:numFmt w:val="bullet"/>
      <w:lvlText w:val="-"/>
      <w:lvlJc w:val="left"/>
      <w:pPr>
        <w:tabs>
          <w:tab w:val="num" w:pos="690"/>
        </w:tabs>
        <w:ind w:left="690" w:hanging="330"/>
      </w:pPr>
      <w:rPr>
        <w:color w:val="000000"/>
        <w:position w:val="0"/>
        <w:sz w:val="22"/>
        <w:szCs w:val="22"/>
        <w:u w:color="000000"/>
        <w:rtl w:val="0"/>
      </w:rPr>
    </w:lvl>
    <w:lvl w:ilvl="8">
      <w:start w:val="1"/>
      <w:numFmt w:val="bullet"/>
      <w:lvlText w:val="-"/>
      <w:lvlJc w:val="left"/>
      <w:pPr>
        <w:tabs>
          <w:tab w:val="num" w:pos="690"/>
        </w:tabs>
        <w:ind w:left="690" w:hanging="330"/>
      </w:pPr>
      <w:rPr>
        <w:color w:val="000000"/>
        <w:position w:val="0"/>
        <w:sz w:val="22"/>
        <w:szCs w:val="22"/>
        <w:u w:color="000000"/>
        <w:rtl w:val="0"/>
      </w:rPr>
    </w:lvl>
  </w:abstractNum>
  <w:abstractNum w:abstractNumId="37" w15:restartNumberingAfterBreak="0">
    <w:nsid w:val="200E799C"/>
    <w:multiLevelType w:val="multilevel"/>
    <w:tmpl w:val="5BD2EE3E"/>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38" w15:restartNumberingAfterBreak="0">
    <w:nsid w:val="219B6342"/>
    <w:multiLevelType w:val="singleLevel"/>
    <w:tmpl w:val="3588F854"/>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24551466"/>
    <w:multiLevelType w:val="hybridMultilevel"/>
    <w:tmpl w:val="8F6C9BCC"/>
    <w:lvl w:ilvl="0" w:tplc="E842DE6E">
      <w:numFmt w:val="bullet"/>
      <w:lvlText w:val="-"/>
      <w:lvlJc w:val="left"/>
      <w:pPr>
        <w:tabs>
          <w:tab w:val="num" w:pos="4098"/>
        </w:tabs>
        <w:ind w:left="4098" w:hanging="87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763451A"/>
    <w:multiLevelType w:val="singleLevel"/>
    <w:tmpl w:val="82B0FCF6"/>
    <w:lvl w:ilvl="0">
      <w:start w:val="1"/>
      <w:numFmt w:val="decimal"/>
      <w:lvlText w:val="%1."/>
      <w:lvlJc w:val="left"/>
      <w:pPr>
        <w:tabs>
          <w:tab w:val="num" w:pos="360"/>
        </w:tabs>
        <w:ind w:left="360" w:hanging="360"/>
      </w:pPr>
      <w:rPr>
        <w:rFonts w:hint="default"/>
      </w:rPr>
    </w:lvl>
  </w:abstractNum>
  <w:abstractNum w:abstractNumId="41" w15:restartNumberingAfterBreak="0">
    <w:nsid w:val="285B6008"/>
    <w:multiLevelType w:val="hybridMultilevel"/>
    <w:tmpl w:val="0772DDA0"/>
    <w:lvl w:ilvl="0" w:tplc="FFFFFFFF">
      <w:numFmt w:val="bullet"/>
      <w:lvlText w:val="-"/>
      <w:lvlJc w:val="left"/>
      <w:pPr>
        <w:ind w:left="360" w:hanging="360"/>
      </w:pPr>
      <w:rPr>
        <w:rFonts w:ascii="Times New Roman" w:hAnsi="Times New Roman" w:cs="Times New Roman"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28DD4ED6"/>
    <w:multiLevelType w:val="singleLevel"/>
    <w:tmpl w:val="366C3152"/>
    <w:lvl w:ilvl="0">
      <w:start w:val="1"/>
      <w:numFmt w:val="decimal"/>
      <w:lvlText w:val="%1)"/>
      <w:lvlJc w:val="left"/>
      <w:pPr>
        <w:tabs>
          <w:tab w:val="num" w:pos="360"/>
        </w:tabs>
        <w:ind w:left="360" w:hanging="360"/>
      </w:pPr>
      <w:rPr>
        <w:rFonts w:cs="Times New Roman" w:hint="default"/>
        <w:b/>
      </w:rPr>
    </w:lvl>
  </w:abstractNum>
  <w:abstractNum w:abstractNumId="43" w15:restartNumberingAfterBreak="0">
    <w:nsid w:val="2B6F6C12"/>
    <w:multiLevelType w:val="multilevel"/>
    <w:tmpl w:val="FDB81198"/>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DA67DCC"/>
    <w:multiLevelType w:val="multilevel"/>
    <w:tmpl w:val="8494C4A6"/>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45" w15:restartNumberingAfterBreak="0">
    <w:nsid w:val="3009737B"/>
    <w:multiLevelType w:val="multilevel"/>
    <w:tmpl w:val="E934FF12"/>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46" w15:restartNumberingAfterBreak="0">
    <w:nsid w:val="31D57214"/>
    <w:multiLevelType w:val="hybridMultilevel"/>
    <w:tmpl w:val="B82A92D2"/>
    <w:lvl w:ilvl="0" w:tplc="1C9E288C">
      <w:start w:val="7"/>
      <w:numFmt w:val="decimal"/>
      <w:lvlText w:val="%1"/>
      <w:lvlJc w:val="left"/>
      <w:pPr>
        <w:tabs>
          <w:tab w:val="num" w:pos="360"/>
        </w:tabs>
        <w:ind w:left="360" w:hanging="360"/>
      </w:pPr>
      <w:rPr>
        <w:rFonts w:hint="default"/>
      </w:rPr>
    </w:lvl>
    <w:lvl w:ilvl="1" w:tplc="26EC8C78">
      <w:start w:val="4"/>
      <w:numFmt w:val="lowerLetter"/>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7" w15:restartNumberingAfterBreak="0">
    <w:nsid w:val="31D86C36"/>
    <w:multiLevelType w:val="multilevel"/>
    <w:tmpl w:val="39ACE3F8"/>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48" w15:restartNumberingAfterBreak="0">
    <w:nsid w:val="34042826"/>
    <w:multiLevelType w:val="multilevel"/>
    <w:tmpl w:val="FAD2EDDA"/>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49" w15:restartNumberingAfterBreak="0">
    <w:nsid w:val="35CB6414"/>
    <w:multiLevelType w:val="hybridMultilevel"/>
    <w:tmpl w:val="448CFCE0"/>
    <w:lvl w:ilvl="0" w:tplc="04100011">
      <w:start w:val="2"/>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7D65B17"/>
    <w:multiLevelType w:val="multilevel"/>
    <w:tmpl w:val="A1748A86"/>
    <w:lvl w:ilvl="0">
      <w:start w:val="105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A6867D4"/>
    <w:multiLevelType w:val="multilevel"/>
    <w:tmpl w:val="E6ACE2C2"/>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52" w15:restartNumberingAfterBreak="0">
    <w:nsid w:val="3C136386"/>
    <w:multiLevelType w:val="hybridMultilevel"/>
    <w:tmpl w:val="B00EBA6E"/>
    <w:name w:val="WW8Num312222222222222222222222222222222"/>
    <w:lvl w:ilvl="0" w:tplc="FFFFFFFF">
      <w:numFmt w:val="bullet"/>
      <w:lvlText w:val="-"/>
      <w:lvlJc w:val="left"/>
      <w:pPr>
        <w:tabs>
          <w:tab w:val="num" w:pos="360"/>
        </w:tabs>
        <w:ind w:left="360" w:hanging="360"/>
      </w:pPr>
      <w:rPr>
        <w:rFonts w:ascii="Times New Roman" w:hAnsi="Times New Roman" w:cs="Times New Roman"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E2F4E61"/>
    <w:multiLevelType w:val="hybridMultilevel"/>
    <w:tmpl w:val="535EB4A6"/>
    <w:lvl w:ilvl="0" w:tplc="4E4E661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15:restartNumberingAfterBreak="0">
    <w:nsid w:val="3E697236"/>
    <w:multiLevelType w:val="multilevel"/>
    <w:tmpl w:val="A7BEBBE2"/>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55" w15:restartNumberingAfterBreak="0">
    <w:nsid w:val="41552584"/>
    <w:multiLevelType w:val="hybridMultilevel"/>
    <w:tmpl w:val="1E7CD9A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1701583"/>
    <w:multiLevelType w:val="singleLevel"/>
    <w:tmpl w:val="9FC61AD0"/>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41DE26C0"/>
    <w:multiLevelType w:val="multilevel"/>
    <w:tmpl w:val="7DC691F4"/>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58" w15:restartNumberingAfterBreak="0">
    <w:nsid w:val="454C3A07"/>
    <w:multiLevelType w:val="hybridMultilevel"/>
    <w:tmpl w:val="ED08E298"/>
    <w:lvl w:ilvl="0" w:tplc="04100011">
      <w:start w:val="2"/>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5D00B0E"/>
    <w:multiLevelType w:val="hybridMultilevel"/>
    <w:tmpl w:val="8244CEE4"/>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0" w15:restartNumberingAfterBreak="0">
    <w:nsid w:val="466C6029"/>
    <w:multiLevelType w:val="hybridMultilevel"/>
    <w:tmpl w:val="ECD09C3A"/>
    <w:lvl w:ilvl="0" w:tplc="1A14BAD2">
      <w:start w:val="1"/>
      <w:numFmt w:val="upperLetter"/>
      <w:lvlText w:val="%1)"/>
      <w:lvlJc w:val="left"/>
      <w:pPr>
        <w:tabs>
          <w:tab w:val="num" w:pos="1440"/>
        </w:tabs>
        <w:ind w:left="1440" w:hanging="360"/>
      </w:pPr>
      <w:rPr>
        <w:rFonts w:hint="default"/>
      </w:rPr>
    </w:lvl>
    <w:lvl w:ilvl="1" w:tplc="F5E85CA6">
      <w:start w:val="1"/>
      <w:numFmt w:val="decimal"/>
      <w:lvlText w:val="%2"/>
      <w:lvlJc w:val="left"/>
      <w:pPr>
        <w:tabs>
          <w:tab w:val="num" w:pos="1440"/>
        </w:tabs>
        <w:ind w:left="1440" w:hanging="360"/>
      </w:pPr>
      <w:rPr>
        <w:rFonts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1" w15:restartNumberingAfterBreak="0">
    <w:nsid w:val="47F36B97"/>
    <w:multiLevelType w:val="multilevel"/>
    <w:tmpl w:val="8D6E2818"/>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62" w15:restartNumberingAfterBreak="0">
    <w:nsid w:val="488434A3"/>
    <w:multiLevelType w:val="hybridMultilevel"/>
    <w:tmpl w:val="C0F8763E"/>
    <w:lvl w:ilvl="0" w:tplc="F7EA75D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3" w15:restartNumberingAfterBreak="0">
    <w:nsid w:val="49562728"/>
    <w:multiLevelType w:val="multilevel"/>
    <w:tmpl w:val="BFCA3FFC"/>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64" w15:restartNumberingAfterBreak="0">
    <w:nsid w:val="4C726F72"/>
    <w:multiLevelType w:val="multilevel"/>
    <w:tmpl w:val="56927E0C"/>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65" w15:restartNumberingAfterBreak="0">
    <w:nsid w:val="4C872E4B"/>
    <w:multiLevelType w:val="hybridMultilevel"/>
    <w:tmpl w:val="77E4DEB0"/>
    <w:lvl w:ilvl="0" w:tplc="1CB83EF2">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4D2B2F3F"/>
    <w:multiLevelType w:val="hybridMultilevel"/>
    <w:tmpl w:val="6412883C"/>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7" w15:restartNumberingAfterBreak="0">
    <w:nsid w:val="56901B08"/>
    <w:multiLevelType w:val="hybridMultilevel"/>
    <w:tmpl w:val="D0A8771C"/>
    <w:lvl w:ilvl="0" w:tplc="4A868878">
      <w:start w:val="2"/>
      <w:numFmt w:val="bullet"/>
      <w:lvlText w:val=""/>
      <w:lvlJc w:val="left"/>
      <w:pPr>
        <w:ind w:left="1080" w:hanging="360"/>
      </w:pPr>
      <w:rPr>
        <w:rFonts w:ascii="Symbol" w:eastAsia="Times New Roman"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8" w15:restartNumberingAfterBreak="0">
    <w:nsid w:val="56A2475A"/>
    <w:multiLevelType w:val="singleLevel"/>
    <w:tmpl w:val="3588F854"/>
    <w:lvl w:ilvl="0">
      <w:start w:val="1"/>
      <w:numFmt w:val="bullet"/>
      <w:lvlText w:val=""/>
      <w:lvlJc w:val="left"/>
      <w:pPr>
        <w:tabs>
          <w:tab w:val="num" w:pos="360"/>
        </w:tabs>
        <w:ind w:left="360" w:hanging="360"/>
      </w:pPr>
      <w:rPr>
        <w:rFonts w:ascii="Wingdings" w:hAnsi="Wingdings" w:hint="default"/>
        <w:sz w:val="28"/>
      </w:rPr>
    </w:lvl>
  </w:abstractNum>
  <w:abstractNum w:abstractNumId="69" w15:restartNumberingAfterBreak="0">
    <w:nsid w:val="59E26E9C"/>
    <w:multiLevelType w:val="multilevel"/>
    <w:tmpl w:val="2D883F3A"/>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70" w15:restartNumberingAfterBreak="0">
    <w:nsid w:val="5CC2371D"/>
    <w:multiLevelType w:val="hybridMultilevel"/>
    <w:tmpl w:val="13FABF6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D251D02"/>
    <w:multiLevelType w:val="multilevel"/>
    <w:tmpl w:val="1CC86CA2"/>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72" w15:restartNumberingAfterBreak="0">
    <w:nsid w:val="5EE23FD7"/>
    <w:multiLevelType w:val="hybridMultilevel"/>
    <w:tmpl w:val="D0549E86"/>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3" w15:restartNumberingAfterBreak="0">
    <w:nsid w:val="5F173A09"/>
    <w:multiLevelType w:val="hybridMultilevel"/>
    <w:tmpl w:val="6896E11A"/>
    <w:lvl w:ilvl="0" w:tplc="1CB83EF2">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60F01FEB"/>
    <w:multiLevelType w:val="singleLevel"/>
    <w:tmpl w:val="71EAC28C"/>
    <w:lvl w:ilvl="0">
      <w:start w:val="3"/>
      <w:numFmt w:val="bullet"/>
      <w:lvlText w:val="-"/>
      <w:lvlJc w:val="left"/>
      <w:pPr>
        <w:tabs>
          <w:tab w:val="num" w:pos="360"/>
        </w:tabs>
        <w:ind w:left="360" w:hanging="360"/>
      </w:pPr>
      <w:rPr>
        <w:rFonts w:hint="default"/>
      </w:rPr>
    </w:lvl>
  </w:abstractNum>
  <w:abstractNum w:abstractNumId="75" w15:restartNumberingAfterBreak="0">
    <w:nsid w:val="61AD0681"/>
    <w:multiLevelType w:val="hybridMultilevel"/>
    <w:tmpl w:val="4C2A75E2"/>
    <w:lvl w:ilvl="0" w:tplc="04100019">
      <w:start w:val="1"/>
      <w:numFmt w:val="lowerLetter"/>
      <w:lvlText w:val="%1."/>
      <w:lvlJc w:val="left"/>
      <w:pPr>
        <w:tabs>
          <w:tab w:val="num" w:pos="900"/>
        </w:tabs>
        <w:ind w:left="900" w:hanging="360"/>
      </w:p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76" w15:restartNumberingAfterBreak="0">
    <w:nsid w:val="65123756"/>
    <w:multiLevelType w:val="hybridMultilevel"/>
    <w:tmpl w:val="343C32E8"/>
    <w:lvl w:ilvl="0" w:tplc="70E80D2A">
      <w:start w:val="1"/>
      <w:numFmt w:val="bullet"/>
      <w:lvlText w:val=""/>
      <w:lvlJc w:val="left"/>
      <w:pPr>
        <w:tabs>
          <w:tab w:val="num" w:pos="2310"/>
        </w:tabs>
        <w:ind w:left="2310" w:hanging="360"/>
      </w:pPr>
      <w:rPr>
        <w:rFonts w:ascii="Wingdings" w:hAnsi="Wingdings" w:hint="default"/>
      </w:rPr>
    </w:lvl>
    <w:lvl w:ilvl="1" w:tplc="04100003" w:tentative="1">
      <w:start w:val="1"/>
      <w:numFmt w:val="bullet"/>
      <w:lvlText w:val="o"/>
      <w:lvlJc w:val="left"/>
      <w:pPr>
        <w:tabs>
          <w:tab w:val="num" w:pos="1485"/>
        </w:tabs>
        <w:ind w:left="1485" w:hanging="360"/>
      </w:pPr>
      <w:rPr>
        <w:rFonts w:ascii="Courier New" w:hAnsi="Courier New" w:hint="default"/>
      </w:rPr>
    </w:lvl>
    <w:lvl w:ilvl="2" w:tplc="04100005" w:tentative="1">
      <w:start w:val="1"/>
      <w:numFmt w:val="bullet"/>
      <w:lvlText w:val=""/>
      <w:lvlJc w:val="left"/>
      <w:pPr>
        <w:tabs>
          <w:tab w:val="num" w:pos="2205"/>
        </w:tabs>
        <w:ind w:left="2205" w:hanging="360"/>
      </w:pPr>
      <w:rPr>
        <w:rFonts w:ascii="Wingdings" w:hAnsi="Wingdings" w:hint="default"/>
      </w:rPr>
    </w:lvl>
    <w:lvl w:ilvl="3" w:tplc="04100001" w:tentative="1">
      <w:start w:val="1"/>
      <w:numFmt w:val="bullet"/>
      <w:lvlText w:val=""/>
      <w:lvlJc w:val="left"/>
      <w:pPr>
        <w:tabs>
          <w:tab w:val="num" w:pos="2925"/>
        </w:tabs>
        <w:ind w:left="2925" w:hanging="360"/>
      </w:pPr>
      <w:rPr>
        <w:rFonts w:ascii="Symbol" w:hAnsi="Symbol" w:hint="default"/>
      </w:rPr>
    </w:lvl>
    <w:lvl w:ilvl="4" w:tplc="04100003" w:tentative="1">
      <w:start w:val="1"/>
      <w:numFmt w:val="bullet"/>
      <w:lvlText w:val="o"/>
      <w:lvlJc w:val="left"/>
      <w:pPr>
        <w:tabs>
          <w:tab w:val="num" w:pos="3645"/>
        </w:tabs>
        <w:ind w:left="3645" w:hanging="360"/>
      </w:pPr>
      <w:rPr>
        <w:rFonts w:ascii="Courier New" w:hAnsi="Courier New" w:hint="default"/>
      </w:rPr>
    </w:lvl>
    <w:lvl w:ilvl="5" w:tplc="04100005" w:tentative="1">
      <w:start w:val="1"/>
      <w:numFmt w:val="bullet"/>
      <w:lvlText w:val=""/>
      <w:lvlJc w:val="left"/>
      <w:pPr>
        <w:tabs>
          <w:tab w:val="num" w:pos="4365"/>
        </w:tabs>
        <w:ind w:left="4365" w:hanging="360"/>
      </w:pPr>
      <w:rPr>
        <w:rFonts w:ascii="Wingdings" w:hAnsi="Wingdings" w:hint="default"/>
      </w:rPr>
    </w:lvl>
    <w:lvl w:ilvl="6" w:tplc="04100001" w:tentative="1">
      <w:start w:val="1"/>
      <w:numFmt w:val="bullet"/>
      <w:lvlText w:val=""/>
      <w:lvlJc w:val="left"/>
      <w:pPr>
        <w:tabs>
          <w:tab w:val="num" w:pos="5085"/>
        </w:tabs>
        <w:ind w:left="5085" w:hanging="360"/>
      </w:pPr>
      <w:rPr>
        <w:rFonts w:ascii="Symbol" w:hAnsi="Symbol" w:hint="default"/>
      </w:rPr>
    </w:lvl>
    <w:lvl w:ilvl="7" w:tplc="04100003" w:tentative="1">
      <w:start w:val="1"/>
      <w:numFmt w:val="bullet"/>
      <w:lvlText w:val="o"/>
      <w:lvlJc w:val="left"/>
      <w:pPr>
        <w:tabs>
          <w:tab w:val="num" w:pos="5805"/>
        </w:tabs>
        <w:ind w:left="5805" w:hanging="360"/>
      </w:pPr>
      <w:rPr>
        <w:rFonts w:ascii="Courier New" w:hAnsi="Courier New" w:hint="default"/>
      </w:rPr>
    </w:lvl>
    <w:lvl w:ilvl="8" w:tplc="04100005" w:tentative="1">
      <w:start w:val="1"/>
      <w:numFmt w:val="bullet"/>
      <w:lvlText w:val=""/>
      <w:lvlJc w:val="left"/>
      <w:pPr>
        <w:tabs>
          <w:tab w:val="num" w:pos="6525"/>
        </w:tabs>
        <w:ind w:left="6525" w:hanging="360"/>
      </w:pPr>
      <w:rPr>
        <w:rFonts w:ascii="Wingdings" w:hAnsi="Wingdings" w:hint="default"/>
      </w:rPr>
    </w:lvl>
  </w:abstractNum>
  <w:abstractNum w:abstractNumId="77" w15:restartNumberingAfterBreak="0">
    <w:nsid w:val="67D82932"/>
    <w:multiLevelType w:val="hybridMultilevel"/>
    <w:tmpl w:val="3B2A4E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C9F5DE7"/>
    <w:multiLevelType w:val="hybridMultilevel"/>
    <w:tmpl w:val="B308C03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70787CFC"/>
    <w:multiLevelType w:val="multilevel"/>
    <w:tmpl w:val="321A683E"/>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80" w15:restartNumberingAfterBreak="0">
    <w:nsid w:val="73C9280F"/>
    <w:multiLevelType w:val="multilevel"/>
    <w:tmpl w:val="29143D16"/>
    <w:lvl w:ilvl="0">
      <w:numFmt w:val="bullet"/>
      <w:lvlText w:val="-"/>
      <w:lvlJc w:val="left"/>
      <w:rPr>
        <w:rFonts w:ascii="Arial" w:hAnsi="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1" w15:restartNumberingAfterBreak="0">
    <w:nsid w:val="742212E2"/>
    <w:multiLevelType w:val="hybridMultilevel"/>
    <w:tmpl w:val="6CA8C6FA"/>
    <w:lvl w:ilvl="0" w:tplc="4618554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2" w15:restartNumberingAfterBreak="0">
    <w:nsid w:val="75464F6A"/>
    <w:multiLevelType w:val="hybridMultilevel"/>
    <w:tmpl w:val="2A6A8C04"/>
    <w:lvl w:ilvl="0" w:tplc="70E80D2A">
      <w:start w:val="1"/>
      <w:numFmt w:val="bullet"/>
      <w:lvlText w:val=""/>
      <w:lvlJc w:val="left"/>
      <w:pPr>
        <w:tabs>
          <w:tab w:val="num" w:pos="2310"/>
        </w:tabs>
        <w:ind w:left="2310" w:hanging="360"/>
      </w:pPr>
      <w:rPr>
        <w:rFonts w:ascii="Wingdings" w:hAnsi="Wingdings" w:hint="default"/>
      </w:rPr>
    </w:lvl>
    <w:lvl w:ilvl="1" w:tplc="04100003" w:tentative="1">
      <w:start w:val="1"/>
      <w:numFmt w:val="bullet"/>
      <w:lvlText w:val="o"/>
      <w:lvlJc w:val="left"/>
      <w:pPr>
        <w:tabs>
          <w:tab w:val="num" w:pos="3030"/>
        </w:tabs>
        <w:ind w:left="3030" w:hanging="360"/>
      </w:pPr>
      <w:rPr>
        <w:rFonts w:ascii="Courier New" w:hAnsi="Courier New" w:hint="default"/>
      </w:rPr>
    </w:lvl>
    <w:lvl w:ilvl="2" w:tplc="04100005" w:tentative="1">
      <w:start w:val="1"/>
      <w:numFmt w:val="bullet"/>
      <w:lvlText w:val=""/>
      <w:lvlJc w:val="left"/>
      <w:pPr>
        <w:tabs>
          <w:tab w:val="num" w:pos="3750"/>
        </w:tabs>
        <w:ind w:left="3750" w:hanging="360"/>
      </w:pPr>
      <w:rPr>
        <w:rFonts w:ascii="Wingdings" w:hAnsi="Wingdings" w:hint="default"/>
      </w:rPr>
    </w:lvl>
    <w:lvl w:ilvl="3" w:tplc="04100001" w:tentative="1">
      <w:start w:val="1"/>
      <w:numFmt w:val="bullet"/>
      <w:lvlText w:val=""/>
      <w:lvlJc w:val="left"/>
      <w:pPr>
        <w:tabs>
          <w:tab w:val="num" w:pos="4470"/>
        </w:tabs>
        <w:ind w:left="4470" w:hanging="360"/>
      </w:pPr>
      <w:rPr>
        <w:rFonts w:ascii="Symbol" w:hAnsi="Symbol" w:hint="default"/>
      </w:rPr>
    </w:lvl>
    <w:lvl w:ilvl="4" w:tplc="04100003" w:tentative="1">
      <w:start w:val="1"/>
      <w:numFmt w:val="bullet"/>
      <w:lvlText w:val="o"/>
      <w:lvlJc w:val="left"/>
      <w:pPr>
        <w:tabs>
          <w:tab w:val="num" w:pos="5190"/>
        </w:tabs>
        <w:ind w:left="5190" w:hanging="360"/>
      </w:pPr>
      <w:rPr>
        <w:rFonts w:ascii="Courier New" w:hAnsi="Courier New" w:hint="default"/>
      </w:rPr>
    </w:lvl>
    <w:lvl w:ilvl="5" w:tplc="04100005" w:tentative="1">
      <w:start w:val="1"/>
      <w:numFmt w:val="bullet"/>
      <w:lvlText w:val=""/>
      <w:lvlJc w:val="left"/>
      <w:pPr>
        <w:tabs>
          <w:tab w:val="num" w:pos="5910"/>
        </w:tabs>
        <w:ind w:left="5910" w:hanging="360"/>
      </w:pPr>
      <w:rPr>
        <w:rFonts w:ascii="Wingdings" w:hAnsi="Wingdings" w:hint="default"/>
      </w:rPr>
    </w:lvl>
    <w:lvl w:ilvl="6" w:tplc="04100001" w:tentative="1">
      <w:start w:val="1"/>
      <w:numFmt w:val="bullet"/>
      <w:lvlText w:val=""/>
      <w:lvlJc w:val="left"/>
      <w:pPr>
        <w:tabs>
          <w:tab w:val="num" w:pos="6630"/>
        </w:tabs>
        <w:ind w:left="6630" w:hanging="360"/>
      </w:pPr>
      <w:rPr>
        <w:rFonts w:ascii="Symbol" w:hAnsi="Symbol" w:hint="default"/>
      </w:rPr>
    </w:lvl>
    <w:lvl w:ilvl="7" w:tplc="04100003" w:tentative="1">
      <w:start w:val="1"/>
      <w:numFmt w:val="bullet"/>
      <w:lvlText w:val="o"/>
      <w:lvlJc w:val="left"/>
      <w:pPr>
        <w:tabs>
          <w:tab w:val="num" w:pos="7350"/>
        </w:tabs>
        <w:ind w:left="7350" w:hanging="360"/>
      </w:pPr>
      <w:rPr>
        <w:rFonts w:ascii="Courier New" w:hAnsi="Courier New" w:hint="default"/>
      </w:rPr>
    </w:lvl>
    <w:lvl w:ilvl="8" w:tplc="04100005" w:tentative="1">
      <w:start w:val="1"/>
      <w:numFmt w:val="bullet"/>
      <w:lvlText w:val=""/>
      <w:lvlJc w:val="left"/>
      <w:pPr>
        <w:tabs>
          <w:tab w:val="num" w:pos="8070"/>
        </w:tabs>
        <w:ind w:left="8070" w:hanging="360"/>
      </w:pPr>
      <w:rPr>
        <w:rFonts w:ascii="Wingdings" w:hAnsi="Wingdings" w:hint="default"/>
      </w:rPr>
    </w:lvl>
  </w:abstractNum>
  <w:abstractNum w:abstractNumId="83" w15:restartNumberingAfterBreak="0">
    <w:nsid w:val="76626E9D"/>
    <w:multiLevelType w:val="hybridMultilevel"/>
    <w:tmpl w:val="A732B460"/>
    <w:lvl w:ilvl="0" w:tplc="D82EF50A">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77973A9F"/>
    <w:multiLevelType w:val="hybridMultilevel"/>
    <w:tmpl w:val="4BA6B0F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77C34599"/>
    <w:multiLevelType w:val="hybridMultilevel"/>
    <w:tmpl w:val="887460B8"/>
    <w:lvl w:ilvl="0" w:tplc="FFFFFFFF">
      <w:start w:val="1"/>
      <w:numFmt w:val="decimal"/>
      <w:lvlText w:val="%1)"/>
      <w:lvlJc w:val="left"/>
      <w:pPr>
        <w:ind w:left="72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6" w15:restartNumberingAfterBreak="0">
    <w:nsid w:val="77E72EFB"/>
    <w:multiLevelType w:val="hybridMultilevel"/>
    <w:tmpl w:val="38F20F1A"/>
    <w:lvl w:ilvl="0" w:tplc="FFFFFFFF">
      <w:start w:val="1"/>
      <w:numFmt w:val="bullet"/>
      <w:lvlText w:val=""/>
      <w:lvlJc w:val="left"/>
      <w:pPr>
        <w:tabs>
          <w:tab w:val="num" w:pos="720"/>
        </w:tabs>
        <w:ind w:left="72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7F539D4"/>
    <w:multiLevelType w:val="hybridMultilevel"/>
    <w:tmpl w:val="64C43916"/>
    <w:lvl w:ilvl="0" w:tplc="04100011">
      <w:start w:val="1"/>
      <w:numFmt w:val="decimal"/>
      <w:lvlText w:val="%1)"/>
      <w:lvlJc w:val="left"/>
      <w:pPr>
        <w:tabs>
          <w:tab w:val="num" w:pos="720"/>
        </w:tabs>
        <w:ind w:left="720" w:hanging="360"/>
      </w:pPr>
    </w:lvl>
    <w:lvl w:ilvl="1" w:tplc="00EEE11E">
      <w:start w:val="1"/>
      <w:numFmt w:val="upperLetter"/>
      <w:lvlText w:val="%2)"/>
      <w:lvlJc w:val="left"/>
      <w:pPr>
        <w:tabs>
          <w:tab w:val="num" w:pos="1440"/>
        </w:tabs>
        <w:ind w:left="1440" w:hanging="360"/>
      </w:pPr>
      <w:rPr>
        <w:rFonts w:ascii="Times New Roman Bold"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8" w15:restartNumberingAfterBreak="0">
    <w:nsid w:val="783F6CD8"/>
    <w:multiLevelType w:val="multilevel"/>
    <w:tmpl w:val="DADCC934"/>
    <w:lvl w:ilvl="0">
      <w:numFmt w:val="bullet"/>
      <w:lvlText w:val="-"/>
      <w:lvlJc w:val="left"/>
      <w:pPr>
        <w:tabs>
          <w:tab w:val="num" w:pos="720"/>
        </w:tabs>
        <w:ind w:left="720" w:hanging="360"/>
      </w:pPr>
      <w:rPr>
        <w:position w:val="0"/>
        <w:sz w:val="20"/>
        <w:szCs w:val="20"/>
        <w:rtl w:val="0"/>
      </w:rPr>
    </w:lvl>
    <w:lvl w:ilvl="1">
      <w:start w:val="1"/>
      <w:numFmt w:val="bullet"/>
      <w:lvlText w:val="-"/>
      <w:lvlJc w:val="left"/>
      <w:pPr>
        <w:tabs>
          <w:tab w:val="num" w:pos="690"/>
        </w:tabs>
        <w:ind w:left="690" w:hanging="330"/>
      </w:pPr>
      <w:rPr>
        <w:position w:val="0"/>
        <w:sz w:val="22"/>
        <w:szCs w:val="22"/>
        <w:rtl w:val="0"/>
      </w:rPr>
    </w:lvl>
    <w:lvl w:ilvl="2">
      <w:start w:val="1"/>
      <w:numFmt w:val="bullet"/>
      <w:lvlText w:val="-"/>
      <w:lvlJc w:val="left"/>
      <w:pPr>
        <w:tabs>
          <w:tab w:val="num" w:pos="690"/>
        </w:tabs>
        <w:ind w:left="690" w:hanging="330"/>
      </w:pPr>
      <w:rPr>
        <w:position w:val="0"/>
        <w:sz w:val="22"/>
        <w:szCs w:val="22"/>
        <w:rtl w:val="0"/>
      </w:rPr>
    </w:lvl>
    <w:lvl w:ilvl="3">
      <w:start w:val="1"/>
      <w:numFmt w:val="bullet"/>
      <w:lvlText w:val="-"/>
      <w:lvlJc w:val="left"/>
      <w:pPr>
        <w:tabs>
          <w:tab w:val="num" w:pos="690"/>
        </w:tabs>
        <w:ind w:left="690" w:hanging="330"/>
      </w:pPr>
      <w:rPr>
        <w:position w:val="0"/>
        <w:sz w:val="22"/>
        <w:szCs w:val="22"/>
        <w:rtl w:val="0"/>
      </w:rPr>
    </w:lvl>
    <w:lvl w:ilvl="4">
      <w:start w:val="1"/>
      <w:numFmt w:val="bullet"/>
      <w:lvlText w:val="-"/>
      <w:lvlJc w:val="left"/>
      <w:pPr>
        <w:tabs>
          <w:tab w:val="num" w:pos="690"/>
        </w:tabs>
        <w:ind w:left="690" w:hanging="330"/>
      </w:pPr>
      <w:rPr>
        <w:position w:val="0"/>
        <w:sz w:val="22"/>
        <w:szCs w:val="22"/>
        <w:rtl w:val="0"/>
      </w:rPr>
    </w:lvl>
    <w:lvl w:ilvl="5">
      <w:start w:val="1"/>
      <w:numFmt w:val="bullet"/>
      <w:lvlText w:val="-"/>
      <w:lvlJc w:val="left"/>
      <w:pPr>
        <w:tabs>
          <w:tab w:val="num" w:pos="690"/>
        </w:tabs>
        <w:ind w:left="690" w:hanging="330"/>
      </w:pPr>
      <w:rPr>
        <w:position w:val="0"/>
        <w:sz w:val="22"/>
        <w:szCs w:val="22"/>
        <w:rtl w:val="0"/>
      </w:rPr>
    </w:lvl>
    <w:lvl w:ilvl="6">
      <w:start w:val="1"/>
      <w:numFmt w:val="bullet"/>
      <w:lvlText w:val="-"/>
      <w:lvlJc w:val="left"/>
      <w:pPr>
        <w:tabs>
          <w:tab w:val="num" w:pos="690"/>
        </w:tabs>
        <w:ind w:left="690" w:hanging="330"/>
      </w:pPr>
      <w:rPr>
        <w:position w:val="0"/>
        <w:sz w:val="22"/>
        <w:szCs w:val="22"/>
        <w:rtl w:val="0"/>
      </w:rPr>
    </w:lvl>
    <w:lvl w:ilvl="7">
      <w:start w:val="1"/>
      <w:numFmt w:val="bullet"/>
      <w:lvlText w:val="-"/>
      <w:lvlJc w:val="left"/>
      <w:pPr>
        <w:tabs>
          <w:tab w:val="num" w:pos="690"/>
        </w:tabs>
        <w:ind w:left="690" w:hanging="330"/>
      </w:pPr>
      <w:rPr>
        <w:position w:val="0"/>
        <w:sz w:val="22"/>
        <w:szCs w:val="22"/>
        <w:rtl w:val="0"/>
      </w:rPr>
    </w:lvl>
    <w:lvl w:ilvl="8">
      <w:start w:val="1"/>
      <w:numFmt w:val="bullet"/>
      <w:lvlText w:val="-"/>
      <w:lvlJc w:val="left"/>
      <w:pPr>
        <w:tabs>
          <w:tab w:val="num" w:pos="690"/>
        </w:tabs>
        <w:ind w:left="690" w:hanging="330"/>
      </w:pPr>
      <w:rPr>
        <w:position w:val="0"/>
        <w:sz w:val="22"/>
        <w:szCs w:val="22"/>
        <w:rtl w:val="0"/>
      </w:rPr>
    </w:lvl>
  </w:abstractNum>
  <w:abstractNum w:abstractNumId="89" w15:restartNumberingAfterBreak="0">
    <w:nsid w:val="7940650B"/>
    <w:multiLevelType w:val="hybridMultilevel"/>
    <w:tmpl w:val="2A0EC772"/>
    <w:lvl w:ilvl="0" w:tplc="04100007">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9A45023"/>
    <w:multiLevelType w:val="hybridMultilevel"/>
    <w:tmpl w:val="14D6D124"/>
    <w:lvl w:ilvl="0" w:tplc="1CB83EF2">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A3B0563"/>
    <w:multiLevelType w:val="multilevel"/>
    <w:tmpl w:val="9836C8A2"/>
    <w:lvl w:ilvl="0">
      <w:numFmt w:val="bullet"/>
      <w:lvlText w:val="-"/>
      <w:lvlJc w:val="left"/>
      <w:rPr>
        <w:rFonts w:ascii="Trebuchet MS Bold" w:eastAsia="Trebuchet MS Bold" w:hAnsi="Trebuchet MS Bold" w:cs="Trebuchet MS Bold"/>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92" w15:restartNumberingAfterBreak="0">
    <w:nsid w:val="7D352DBE"/>
    <w:multiLevelType w:val="hybridMultilevel"/>
    <w:tmpl w:val="41AA97F2"/>
    <w:lvl w:ilvl="0" w:tplc="99EEAE92">
      <w:start w:val="1"/>
      <w:numFmt w:val="bullet"/>
      <w:lvlText w:val=""/>
      <w:lvlJc w:val="left"/>
      <w:pPr>
        <w:tabs>
          <w:tab w:val="num" w:pos="2310"/>
        </w:tabs>
        <w:ind w:left="2310" w:hanging="360"/>
      </w:pPr>
      <w:rPr>
        <w:rFonts w:ascii="Wingdings" w:hAnsi="Wingdings" w:hint="default"/>
      </w:rPr>
    </w:lvl>
    <w:lvl w:ilvl="1" w:tplc="04100003" w:tentative="1">
      <w:start w:val="1"/>
      <w:numFmt w:val="bullet"/>
      <w:lvlText w:val="o"/>
      <w:lvlJc w:val="left"/>
      <w:pPr>
        <w:tabs>
          <w:tab w:val="num" w:pos="3030"/>
        </w:tabs>
        <w:ind w:left="3030" w:hanging="360"/>
      </w:pPr>
      <w:rPr>
        <w:rFonts w:ascii="Courier New" w:hAnsi="Courier New" w:hint="default"/>
      </w:rPr>
    </w:lvl>
    <w:lvl w:ilvl="2" w:tplc="04100005" w:tentative="1">
      <w:start w:val="1"/>
      <w:numFmt w:val="bullet"/>
      <w:lvlText w:val=""/>
      <w:lvlJc w:val="left"/>
      <w:pPr>
        <w:tabs>
          <w:tab w:val="num" w:pos="3750"/>
        </w:tabs>
        <w:ind w:left="3750" w:hanging="360"/>
      </w:pPr>
      <w:rPr>
        <w:rFonts w:ascii="Wingdings" w:hAnsi="Wingdings" w:hint="default"/>
      </w:rPr>
    </w:lvl>
    <w:lvl w:ilvl="3" w:tplc="04100001" w:tentative="1">
      <w:start w:val="1"/>
      <w:numFmt w:val="bullet"/>
      <w:lvlText w:val=""/>
      <w:lvlJc w:val="left"/>
      <w:pPr>
        <w:tabs>
          <w:tab w:val="num" w:pos="4470"/>
        </w:tabs>
        <w:ind w:left="4470" w:hanging="360"/>
      </w:pPr>
      <w:rPr>
        <w:rFonts w:ascii="Symbol" w:hAnsi="Symbol" w:hint="default"/>
      </w:rPr>
    </w:lvl>
    <w:lvl w:ilvl="4" w:tplc="04100003" w:tentative="1">
      <w:start w:val="1"/>
      <w:numFmt w:val="bullet"/>
      <w:lvlText w:val="o"/>
      <w:lvlJc w:val="left"/>
      <w:pPr>
        <w:tabs>
          <w:tab w:val="num" w:pos="5190"/>
        </w:tabs>
        <w:ind w:left="5190" w:hanging="360"/>
      </w:pPr>
      <w:rPr>
        <w:rFonts w:ascii="Courier New" w:hAnsi="Courier New" w:hint="default"/>
      </w:rPr>
    </w:lvl>
    <w:lvl w:ilvl="5" w:tplc="04100005" w:tentative="1">
      <w:start w:val="1"/>
      <w:numFmt w:val="bullet"/>
      <w:lvlText w:val=""/>
      <w:lvlJc w:val="left"/>
      <w:pPr>
        <w:tabs>
          <w:tab w:val="num" w:pos="5910"/>
        </w:tabs>
        <w:ind w:left="5910" w:hanging="360"/>
      </w:pPr>
      <w:rPr>
        <w:rFonts w:ascii="Wingdings" w:hAnsi="Wingdings" w:hint="default"/>
      </w:rPr>
    </w:lvl>
    <w:lvl w:ilvl="6" w:tplc="04100001" w:tentative="1">
      <w:start w:val="1"/>
      <w:numFmt w:val="bullet"/>
      <w:lvlText w:val=""/>
      <w:lvlJc w:val="left"/>
      <w:pPr>
        <w:tabs>
          <w:tab w:val="num" w:pos="6630"/>
        </w:tabs>
        <w:ind w:left="6630" w:hanging="360"/>
      </w:pPr>
      <w:rPr>
        <w:rFonts w:ascii="Symbol" w:hAnsi="Symbol" w:hint="default"/>
      </w:rPr>
    </w:lvl>
    <w:lvl w:ilvl="7" w:tplc="04100003" w:tentative="1">
      <w:start w:val="1"/>
      <w:numFmt w:val="bullet"/>
      <w:lvlText w:val="o"/>
      <w:lvlJc w:val="left"/>
      <w:pPr>
        <w:tabs>
          <w:tab w:val="num" w:pos="7350"/>
        </w:tabs>
        <w:ind w:left="7350" w:hanging="360"/>
      </w:pPr>
      <w:rPr>
        <w:rFonts w:ascii="Courier New" w:hAnsi="Courier New" w:hint="default"/>
      </w:rPr>
    </w:lvl>
    <w:lvl w:ilvl="8" w:tplc="04100005" w:tentative="1">
      <w:start w:val="1"/>
      <w:numFmt w:val="bullet"/>
      <w:lvlText w:val=""/>
      <w:lvlJc w:val="left"/>
      <w:pPr>
        <w:tabs>
          <w:tab w:val="num" w:pos="8070"/>
        </w:tabs>
        <w:ind w:left="8070" w:hanging="360"/>
      </w:pPr>
      <w:rPr>
        <w:rFonts w:ascii="Wingdings" w:hAnsi="Wingdings" w:hint="default"/>
      </w:rPr>
    </w:lvl>
  </w:abstractNum>
  <w:abstractNum w:abstractNumId="93" w15:restartNumberingAfterBreak="0">
    <w:nsid w:val="7DCC4CA4"/>
    <w:multiLevelType w:val="hybridMultilevel"/>
    <w:tmpl w:val="BA9EED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EA007FD"/>
    <w:multiLevelType w:val="hybridMultilevel"/>
    <w:tmpl w:val="569C0F6E"/>
    <w:lvl w:ilvl="0" w:tplc="FFFFFFFF">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80"/>
  </w:num>
  <w:num w:numId="2">
    <w:abstractNumId w:val="80"/>
  </w:num>
  <w:num w:numId="3">
    <w:abstractNumId w:val="50"/>
  </w:num>
  <w:num w:numId="4">
    <w:abstractNumId w:val="74"/>
  </w:num>
  <w:num w:numId="5">
    <w:abstractNumId w:val="13"/>
  </w:num>
  <w:num w:numId="6">
    <w:abstractNumId w:val="40"/>
  </w:num>
  <w:num w:numId="7">
    <w:abstractNumId w:val="62"/>
  </w:num>
  <w:num w:numId="8">
    <w:abstractNumId w:val="68"/>
  </w:num>
  <w:num w:numId="9">
    <w:abstractNumId w:val="38"/>
  </w:num>
  <w:num w:numId="10">
    <w:abstractNumId w:val="56"/>
  </w:num>
  <w:num w:numId="11">
    <w:abstractNumId w:val="23"/>
  </w:num>
  <w:num w:numId="12">
    <w:abstractNumId w:val="53"/>
  </w:num>
  <w:num w:numId="13">
    <w:abstractNumId w:val="60"/>
  </w:num>
  <w:num w:numId="14">
    <w:abstractNumId w:val="42"/>
  </w:num>
  <w:num w:numId="15">
    <w:abstractNumId w:val="9"/>
  </w:num>
  <w:num w:numId="16">
    <w:abstractNumId w:val="85"/>
  </w:num>
  <w:num w:numId="17">
    <w:abstractNumId w:val="81"/>
  </w:num>
  <w:num w:numId="18">
    <w:abstractNumId w:val="67"/>
  </w:num>
  <w:num w:numId="19">
    <w:abstractNumId w:val="33"/>
  </w:num>
  <w:num w:numId="20">
    <w:abstractNumId w:val="15"/>
  </w:num>
  <w:num w:numId="21">
    <w:abstractNumId w:val="17"/>
  </w:num>
  <w:num w:numId="22">
    <w:abstractNumId w:val="11"/>
  </w:num>
  <w:num w:numId="23">
    <w:abstractNumId w:val="82"/>
  </w:num>
  <w:num w:numId="24">
    <w:abstractNumId w:val="92"/>
  </w:num>
  <w:num w:numId="25">
    <w:abstractNumId w:val="28"/>
  </w:num>
  <w:num w:numId="26">
    <w:abstractNumId w:val="76"/>
  </w:num>
  <w:num w:numId="27">
    <w:abstractNumId w:val="26"/>
  </w:num>
  <w:num w:numId="28">
    <w:abstractNumId w:val="12"/>
  </w:num>
  <w:num w:numId="29">
    <w:abstractNumId w:val="36"/>
  </w:num>
  <w:num w:numId="30">
    <w:abstractNumId w:val="69"/>
  </w:num>
  <w:num w:numId="31">
    <w:abstractNumId w:val="10"/>
  </w:num>
  <w:num w:numId="32">
    <w:abstractNumId w:val="44"/>
  </w:num>
  <w:num w:numId="33">
    <w:abstractNumId w:val="25"/>
  </w:num>
  <w:num w:numId="34">
    <w:abstractNumId w:val="32"/>
  </w:num>
  <w:num w:numId="35">
    <w:abstractNumId w:val="79"/>
  </w:num>
  <w:num w:numId="36">
    <w:abstractNumId w:val="64"/>
  </w:num>
  <w:num w:numId="37">
    <w:abstractNumId w:val="88"/>
  </w:num>
  <w:num w:numId="38">
    <w:abstractNumId w:val="71"/>
  </w:num>
  <w:num w:numId="39">
    <w:abstractNumId w:val="21"/>
  </w:num>
  <w:num w:numId="40">
    <w:abstractNumId w:val="14"/>
  </w:num>
  <w:num w:numId="41">
    <w:abstractNumId w:val="51"/>
  </w:num>
  <w:num w:numId="42">
    <w:abstractNumId w:val="27"/>
  </w:num>
  <w:num w:numId="43">
    <w:abstractNumId w:val="63"/>
  </w:num>
  <w:num w:numId="44">
    <w:abstractNumId w:val="45"/>
  </w:num>
  <w:num w:numId="45">
    <w:abstractNumId w:val="20"/>
  </w:num>
  <w:num w:numId="46">
    <w:abstractNumId w:val="54"/>
  </w:num>
  <w:num w:numId="47">
    <w:abstractNumId w:val="30"/>
  </w:num>
  <w:num w:numId="48">
    <w:abstractNumId w:val="47"/>
  </w:num>
  <w:num w:numId="49">
    <w:abstractNumId w:val="37"/>
  </w:num>
  <w:num w:numId="50">
    <w:abstractNumId w:val="31"/>
  </w:num>
  <w:num w:numId="51">
    <w:abstractNumId w:val="61"/>
  </w:num>
  <w:num w:numId="52">
    <w:abstractNumId w:val="57"/>
  </w:num>
  <w:num w:numId="53">
    <w:abstractNumId w:val="48"/>
  </w:num>
  <w:num w:numId="54">
    <w:abstractNumId w:val="43"/>
  </w:num>
  <w:num w:numId="55">
    <w:abstractNumId w:val="1"/>
    <w:lvlOverride w:ilvl="0">
      <w:lvl w:ilvl="0">
        <w:start w:val="1"/>
        <w:numFmt w:val="bullet"/>
        <w:lvlText w:val="-"/>
        <w:legacy w:legacy="1" w:legacySpace="0" w:legacyIndent="360"/>
        <w:lvlJc w:val="left"/>
        <w:pPr>
          <w:ind w:left="720" w:hanging="360"/>
        </w:pPr>
      </w:lvl>
    </w:lvlOverride>
  </w:num>
  <w:num w:numId="56">
    <w:abstractNumId w:val="29"/>
  </w:num>
  <w:num w:numId="57">
    <w:abstractNumId w:val="86"/>
  </w:num>
  <w:num w:numId="58">
    <w:abstractNumId w:val="16"/>
  </w:num>
  <w:num w:numId="59">
    <w:abstractNumId w:val="73"/>
  </w:num>
  <w:num w:numId="60">
    <w:abstractNumId w:val="65"/>
  </w:num>
  <w:num w:numId="61">
    <w:abstractNumId w:val="46"/>
  </w:num>
  <w:num w:numId="62">
    <w:abstractNumId w:val="90"/>
  </w:num>
  <w:num w:numId="63">
    <w:abstractNumId w:val="41"/>
  </w:num>
  <w:num w:numId="64">
    <w:abstractNumId w:val="94"/>
  </w:num>
  <w:num w:numId="65">
    <w:abstractNumId w:val="18"/>
  </w:num>
  <w:num w:numId="66">
    <w:abstractNumId w:val="34"/>
  </w:num>
  <w:num w:numId="67">
    <w:abstractNumId w:val="91"/>
  </w:num>
  <w:num w:numId="68">
    <w:abstractNumId w:val="66"/>
  </w:num>
  <w:num w:numId="69">
    <w:abstractNumId w:val="84"/>
  </w:num>
  <w:num w:numId="70">
    <w:abstractNumId w:val="1"/>
  </w:num>
  <w:num w:numId="71">
    <w:abstractNumId w:val="1"/>
  </w:num>
  <w:num w:numId="72">
    <w:abstractNumId w:val="1"/>
  </w:num>
  <w:num w:numId="73">
    <w:abstractNumId w:val="1"/>
  </w:num>
  <w:num w:numId="74">
    <w:abstractNumId w:val="87"/>
  </w:num>
  <w:num w:numId="75">
    <w:abstractNumId w:val="59"/>
  </w:num>
  <w:num w:numId="76">
    <w:abstractNumId w:val="72"/>
  </w:num>
  <w:num w:numId="77">
    <w:abstractNumId w:val="89"/>
  </w:num>
  <w:num w:numId="78">
    <w:abstractNumId w:val="55"/>
  </w:num>
  <w:num w:numId="79">
    <w:abstractNumId w:val="77"/>
  </w:num>
  <w:num w:numId="80">
    <w:abstractNumId w:val="70"/>
  </w:num>
  <w:num w:numId="81">
    <w:abstractNumId w:val="24"/>
  </w:num>
  <w:num w:numId="82">
    <w:abstractNumId w:val="39"/>
  </w:num>
  <w:num w:numId="83">
    <w:abstractNumId w:val="35"/>
  </w:num>
  <w:num w:numId="84">
    <w:abstractNumId w:val="19"/>
  </w:num>
  <w:num w:numId="85">
    <w:abstractNumId w:val="83"/>
  </w:num>
  <w:num w:numId="86">
    <w:abstractNumId w:val="75"/>
  </w:num>
  <w:num w:numId="87">
    <w:abstractNumId w:val="93"/>
  </w:num>
  <w:num w:numId="88">
    <w:abstractNumId w:val="58"/>
  </w:num>
  <w:num w:numId="89">
    <w:abstractNumId w:val="49"/>
  </w:num>
  <w:num w:numId="90">
    <w:abstractNumId w:val="78"/>
  </w:num>
  <w:num w:numId="91">
    <w:abstractNumId w:val="22"/>
  </w:num>
  <w:num w:numId="92">
    <w:abstractNumId w:val="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AB0"/>
    <w:rsid w:val="0003264C"/>
    <w:rsid w:val="00040ACD"/>
    <w:rsid w:val="00047312"/>
    <w:rsid w:val="0005130E"/>
    <w:rsid w:val="000600BE"/>
    <w:rsid w:val="000827BF"/>
    <w:rsid w:val="0010182F"/>
    <w:rsid w:val="00114AB0"/>
    <w:rsid w:val="001629CB"/>
    <w:rsid w:val="00194DCE"/>
    <w:rsid w:val="0025390D"/>
    <w:rsid w:val="00260B88"/>
    <w:rsid w:val="002B4D5D"/>
    <w:rsid w:val="002C1DD9"/>
    <w:rsid w:val="002C2C54"/>
    <w:rsid w:val="00316867"/>
    <w:rsid w:val="003438D8"/>
    <w:rsid w:val="00356FB8"/>
    <w:rsid w:val="00377887"/>
    <w:rsid w:val="00430712"/>
    <w:rsid w:val="0045327F"/>
    <w:rsid w:val="004974D4"/>
    <w:rsid w:val="004A3937"/>
    <w:rsid w:val="004C4280"/>
    <w:rsid w:val="004C5C94"/>
    <w:rsid w:val="005176FC"/>
    <w:rsid w:val="005339C3"/>
    <w:rsid w:val="00554311"/>
    <w:rsid w:val="005853BB"/>
    <w:rsid w:val="006109FE"/>
    <w:rsid w:val="006319BD"/>
    <w:rsid w:val="006402C0"/>
    <w:rsid w:val="00650DBF"/>
    <w:rsid w:val="00770FDE"/>
    <w:rsid w:val="00773710"/>
    <w:rsid w:val="00792B97"/>
    <w:rsid w:val="007E455A"/>
    <w:rsid w:val="00874286"/>
    <w:rsid w:val="008946ED"/>
    <w:rsid w:val="008A3C3A"/>
    <w:rsid w:val="008C0CE6"/>
    <w:rsid w:val="00906CA1"/>
    <w:rsid w:val="00930DCB"/>
    <w:rsid w:val="00936375"/>
    <w:rsid w:val="0095258D"/>
    <w:rsid w:val="009C2536"/>
    <w:rsid w:val="00A0353A"/>
    <w:rsid w:val="00A27EA8"/>
    <w:rsid w:val="00A54974"/>
    <w:rsid w:val="00A93A9F"/>
    <w:rsid w:val="00AE2A4D"/>
    <w:rsid w:val="00B21A1A"/>
    <w:rsid w:val="00B30779"/>
    <w:rsid w:val="00B472A4"/>
    <w:rsid w:val="00B54856"/>
    <w:rsid w:val="00B91B0A"/>
    <w:rsid w:val="00BF7FBF"/>
    <w:rsid w:val="00C33A0F"/>
    <w:rsid w:val="00C66D58"/>
    <w:rsid w:val="00CD30F0"/>
    <w:rsid w:val="00CE7440"/>
    <w:rsid w:val="00CF4AEC"/>
    <w:rsid w:val="00CF73B3"/>
    <w:rsid w:val="00D01425"/>
    <w:rsid w:val="00D357D6"/>
    <w:rsid w:val="00E34B62"/>
    <w:rsid w:val="00E60A57"/>
    <w:rsid w:val="00E92834"/>
    <w:rsid w:val="00EE4157"/>
    <w:rsid w:val="00EF31F3"/>
    <w:rsid w:val="00EF6C77"/>
    <w:rsid w:val="00F613CC"/>
    <w:rsid w:val="00F6200B"/>
    <w:rsid w:val="00FC6561"/>
    <w:rsid w:val="00FE475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3F3BE01"/>
  <w15:docId w15:val="{387F4943-C659-4AFB-9809-69238B41D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30779"/>
    <w:rPr>
      <w:sz w:val="24"/>
      <w:szCs w:val="24"/>
      <w:lang w:eastAsia="ja-JP"/>
    </w:rPr>
  </w:style>
  <w:style w:type="paragraph" w:styleId="Titolo1">
    <w:name w:val="heading 1"/>
    <w:aliases w:val="Capitolo"/>
    <w:basedOn w:val="Normale"/>
    <w:next w:val="Normale"/>
    <w:qFormat/>
    <w:pPr>
      <w:keepNext/>
      <w:spacing w:before="240" w:after="60"/>
      <w:outlineLvl w:val="0"/>
    </w:pPr>
    <w:rPr>
      <w:rFonts w:ascii="Arial" w:eastAsia="Times New Roman" w:hAnsi="Arial" w:cs="Arial"/>
      <w:b/>
      <w:bCs/>
      <w:kern w:val="32"/>
      <w:sz w:val="32"/>
      <w:szCs w:val="32"/>
      <w:lang w:eastAsia="it-IT"/>
    </w:rPr>
  </w:style>
  <w:style w:type="paragraph" w:styleId="Titolo2">
    <w:name w:val="heading 2"/>
    <w:basedOn w:val="Normale"/>
    <w:next w:val="Normale"/>
    <w:qFormat/>
    <w:pPr>
      <w:keepNext/>
      <w:spacing w:before="240" w:after="60"/>
      <w:outlineLvl w:val="1"/>
    </w:pPr>
    <w:rPr>
      <w:rFonts w:ascii="Arial" w:eastAsia="Times New Roman" w:hAnsi="Arial" w:cs="Arial"/>
      <w:b/>
      <w:bCs/>
      <w:i/>
      <w:iCs/>
      <w:sz w:val="28"/>
      <w:szCs w:val="28"/>
      <w:lang w:eastAsia="it-IT"/>
    </w:rPr>
  </w:style>
  <w:style w:type="paragraph" w:styleId="Titolo3">
    <w:name w:val="heading 3"/>
    <w:basedOn w:val="Normale"/>
    <w:next w:val="Normale"/>
    <w:qFormat/>
    <w:pPr>
      <w:keepNext/>
      <w:spacing w:before="240" w:after="60"/>
      <w:outlineLvl w:val="2"/>
    </w:pPr>
    <w:rPr>
      <w:rFonts w:ascii="Arial" w:eastAsia="Times New Roman" w:hAnsi="Arial" w:cs="Arial"/>
      <w:b/>
      <w:bCs/>
      <w:sz w:val="26"/>
      <w:szCs w:val="26"/>
      <w:lang w:eastAsia="it-IT"/>
    </w:rPr>
  </w:style>
  <w:style w:type="paragraph" w:styleId="Titolo4">
    <w:name w:val="heading 4"/>
    <w:basedOn w:val="Normale"/>
    <w:next w:val="Normale"/>
    <w:qFormat/>
    <w:pPr>
      <w:keepNext/>
      <w:spacing w:before="240" w:after="60"/>
      <w:outlineLvl w:val="3"/>
    </w:pPr>
    <w:rPr>
      <w:rFonts w:eastAsia="Times New Roman"/>
      <w:b/>
      <w:bCs/>
      <w:sz w:val="28"/>
      <w:szCs w:val="28"/>
      <w:lang w:eastAsia="it-IT"/>
    </w:rPr>
  </w:style>
  <w:style w:type="paragraph" w:styleId="Titolo5">
    <w:name w:val="heading 5"/>
    <w:basedOn w:val="Normale"/>
    <w:next w:val="Normale"/>
    <w:qFormat/>
    <w:pPr>
      <w:spacing w:before="240" w:after="60"/>
      <w:outlineLvl w:val="4"/>
    </w:pPr>
    <w:rPr>
      <w:rFonts w:eastAsia="Times New Roman"/>
      <w:b/>
      <w:bCs/>
      <w:i/>
      <w:iCs/>
      <w:sz w:val="26"/>
      <w:szCs w:val="26"/>
      <w:lang w:eastAsia="it-IT"/>
    </w:rPr>
  </w:style>
  <w:style w:type="paragraph" w:styleId="Titolo6">
    <w:name w:val="heading 6"/>
    <w:basedOn w:val="Normale"/>
    <w:next w:val="Normale"/>
    <w:qFormat/>
    <w:pPr>
      <w:spacing w:before="240" w:after="60"/>
      <w:outlineLvl w:val="5"/>
    </w:pPr>
    <w:rPr>
      <w:rFonts w:eastAsia="Times New Roman"/>
      <w:b/>
      <w:bCs/>
      <w:sz w:val="22"/>
      <w:szCs w:val="22"/>
      <w:lang w:eastAsia="it-IT"/>
    </w:rPr>
  </w:style>
  <w:style w:type="paragraph" w:styleId="Titolo7">
    <w:name w:val="heading 7"/>
    <w:basedOn w:val="Normale"/>
    <w:next w:val="Normale"/>
    <w:qFormat/>
    <w:pPr>
      <w:spacing w:before="240" w:after="60"/>
      <w:outlineLvl w:val="6"/>
    </w:pPr>
    <w:rPr>
      <w:rFonts w:eastAsia="Times New Roman"/>
      <w:lang w:eastAsia="it-IT"/>
    </w:rPr>
  </w:style>
  <w:style w:type="paragraph" w:styleId="Titolo8">
    <w:name w:val="heading 8"/>
    <w:basedOn w:val="Normale"/>
    <w:next w:val="Normale"/>
    <w:qFormat/>
    <w:pPr>
      <w:spacing w:before="240" w:after="60"/>
      <w:outlineLvl w:val="7"/>
    </w:pPr>
    <w:rPr>
      <w:rFonts w:eastAsia="Times New Roman"/>
      <w:i/>
      <w:iCs/>
      <w:lang w:eastAsia="it-IT"/>
    </w:rPr>
  </w:style>
  <w:style w:type="paragraph" w:styleId="Titolo9">
    <w:name w:val="heading 9"/>
    <w:basedOn w:val="Normale"/>
    <w:next w:val="Normale"/>
    <w:qFormat/>
    <w:pPr>
      <w:spacing w:before="240" w:after="60"/>
      <w:outlineLvl w:val="8"/>
    </w:pPr>
    <w:rPr>
      <w:rFonts w:ascii="Arial" w:eastAsia="Times New Roman"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pPr>
      <w:tabs>
        <w:tab w:val="center" w:pos="4819"/>
        <w:tab w:val="right" w:pos="9638"/>
      </w:tabs>
    </w:pPr>
    <w:rPr>
      <w:rFonts w:eastAsia="Times New Roman"/>
      <w:sz w:val="20"/>
      <w:szCs w:val="20"/>
    </w:rPr>
  </w:style>
  <w:style w:type="paragraph" w:styleId="Pidipagina">
    <w:name w:val="footer"/>
    <w:basedOn w:val="Normale"/>
    <w:pPr>
      <w:tabs>
        <w:tab w:val="center" w:pos="4819"/>
        <w:tab w:val="right" w:pos="9638"/>
      </w:tabs>
    </w:pPr>
    <w:rPr>
      <w:rFonts w:eastAsia="Times New Roman"/>
      <w:sz w:val="20"/>
      <w:szCs w:val="20"/>
    </w:rPr>
  </w:style>
  <w:style w:type="character" w:styleId="Numeropagina">
    <w:name w:val="page number"/>
    <w:basedOn w:val="Carpredefinitoparagrafo"/>
  </w:style>
  <w:style w:type="paragraph" w:styleId="Sommario3">
    <w:name w:val="toc 3"/>
    <w:basedOn w:val="Normale"/>
    <w:next w:val="Normale"/>
    <w:autoRedefine/>
    <w:semiHidden/>
    <w:pPr>
      <w:ind w:left="240"/>
    </w:pPr>
  </w:style>
  <w:style w:type="paragraph" w:styleId="Corpodeltesto2">
    <w:name w:val="Body Text 2"/>
    <w:basedOn w:val="Normale"/>
    <w:semiHidden/>
    <w:pPr>
      <w:jc w:val="both"/>
    </w:pPr>
    <w:rPr>
      <w:rFonts w:eastAsia="Times New Roman"/>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semiHidden/>
    <w:rPr>
      <w:rFonts w:eastAsia="Times New Roman"/>
      <w:sz w:val="20"/>
      <w:szCs w:val="20"/>
      <w:lang w:eastAsia="it-IT"/>
    </w:rPr>
  </w:style>
  <w:style w:type="character" w:styleId="Rimandonotaapidipagina">
    <w:name w:val="footnote reference"/>
    <w:semiHidden/>
    <w:rPr>
      <w:vertAlign w:val="superscript"/>
    </w:rPr>
  </w:style>
  <w:style w:type="paragraph" w:styleId="Corpotesto">
    <w:name w:val="Body Text"/>
    <w:aliases w:val="ATitolo2,tabelle,A,bt,Main Text Body,body text,Tempo Body Text,descriptionbullets,Starbucks Body Text,heading3,3 indent,heading31,body text1,3 indent1,heading32,body text2,3 indent2,heading33,body text3,3 indent3,heading34,body text4,bt1"/>
    <w:basedOn w:val="Normale"/>
    <w:semiHidden/>
    <w:pPr>
      <w:spacing w:after="120"/>
    </w:pPr>
    <w:rPr>
      <w:rFonts w:eastAsia="Times New Roman"/>
      <w:lang w:eastAsia="it-IT"/>
    </w:rPr>
  </w:style>
  <w:style w:type="paragraph" w:styleId="Testonotadichiusura">
    <w:name w:val="endnote text"/>
    <w:basedOn w:val="Normale"/>
    <w:semiHidden/>
    <w:pPr>
      <w:widowControl w:val="0"/>
    </w:pPr>
    <w:rPr>
      <w:rFonts w:ascii="Courier New" w:eastAsia="Times New Roman" w:hAnsi="Courier New" w:cs="Tahoma"/>
      <w:lang w:val="en-US" w:eastAsia="it-IT"/>
    </w:rPr>
  </w:style>
  <w:style w:type="paragraph" w:styleId="Corpodeltesto3">
    <w:name w:val="Body Text 3"/>
    <w:basedOn w:val="Normale"/>
    <w:semiHidden/>
    <w:pPr>
      <w:spacing w:after="120"/>
    </w:pPr>
    <w:rPr>
      <w:rFonts w:eastAsia="Times New Roman"/>
      <w:sz w:val="16"/>
      <w:szCs w:val="16"/>
      <w:lang w:eastAsia="it-IT"/>
    </w:rPr>
  </w:style>
  <w:style w:type="character" w:customStyle="1" w:styleId="italic1">
    <w:name w:val="italic1"/>
    <w:rPr>
      <w:i/>
      <w:iCs/>
    </w:rPr>
  </w:style>
  <w:style w:type="paragraph" w:styleId="Rientrocorpodeltesto">
    <w:name w:val="Body Text Indent"/>
    <w:basedOn w:val="Normale"/>
    <w:semiHidden/>
    <w:pPr>
      <w:spacing w:after="120"/>
      <w:ind w:left="283"/>
    </w:pPr>
    <w:rPr>
      <w:rFonts w:eastAsia="Times New Roman"/>
      <w:lang w:eastAsia="it-IT"/>
    </w:rPr>
  </w:style>
  <w:style w:type="paragraph" w:customStyle="1" w:styleId="CorpodeltestoATitolo2">
    <w:name w:val="Corpo del testo.ATitolo2"/>
    <w:basedOn w:val="Normale"/>
    <w:pPr>
      <w:autoSpaceDE w:val="0"/>
      <w:autoSpaceDN w:val="0"/>
      <w:jc w:val="both"/>
    </w:pPr>
    <w:rPr>
      <w:rFonts w:eastAsia="Times New Roman"/>
      <w:lang w:eastAsia="it-IT"/>
    </w:rPr>
  </w:style>
  <w:style w:type="paragraph" w:styleId="Testofumetto">
    <w:name w:val="Balloon Text"/>
    <w:basedOn w:val="Normale"/>
    <w:semiHidden/>
    <w:rPr>
      <w:rFonts w:ascii="Tahoma" w:eastAsia="Times New Roman" w:hAnsi="Tahoma" w:cs="Times"/>
      <w:sz w:val="16"/>
      <w:szCs w:val="16"/>
      <w:lang w:eastAsia="it-IT"/>
    </w:rPr>
  </w:style>
  <w:style w:type="paragraph" w:customStyle="1" w:styleId="NormaleP">
    <w:name w:val="Normale.P÷¿"/>
    <w:pPr>
      <w:spacing w:before="100" w:after="100"/>
    </w:pPr>
    <w:rPr>
      <w:rFonts w:eastAsia="Times New Roman"/>
      <w:sz w:val="24"/>
      <w:szCs w:val="24"/>
    </w:rPr>
  </w:style>
  <w:style w:type="paragraph" w:styleId="Testonormale">
    <w:name w:val="Plain Text"/>
    <w:basedOn w:val="Normale"/>
    <w:semiHidden/>
    <w:rPr>
      <w:rFonts w:ascii="Courier New" w:eastAsia="Times New Roman" w:hAnsi="Courier New" w:cs="Tahoma"/>
      <w:sz w:val="20"/>
      <w:szCs w:val="20"/>
      <w:lang w:eastAsia="it-IT"/>
    </w:rPr>
  </w:style>
  <w:style w:type="paragraph" w:styleId="NormaleWeb">
    <w:name w:val="Normal (Web)"/>
    <w:basedOn w:val="Normale"/>
    <w:semiHidden/>
    <w:pPr>
      <w:autoSpaceDE w:val="0"/>
      <w:autoSpaceDN w:val="0"/>
      <w:spacing w:before="100" w:after="100"/>
    </w:pPr>
    <w:rPr>
      <w:rFonts w:eastAsia="Times New Roman"/>
      <w:sz w:val="20"/>
      <w:lang w:eastAsia="en-US"/>
    </w:rPr>
  </w:style>
  <w:style w:type="paragraph" w:customStyle="1" w:styleId="c4">
    <w:name w:val="c4"/>
    <w:basedOn w:val="Normale"/>
    <w:pPr>
      <w:widowControl w:val="0"/>
      <w:overflowPunct w:val="0"/>
      <w:autoSpaceDE w:val="0"/>
      <w:autoSpaceDN w:val="0"/>
      <w:adjustRightInd w:val="0"/>
      <w:jc w:val="center"/>
      <w:textAlignment w:val="baseline"/>
    </w:pPr>
    <w:rPr>
      <w:rFonts w:ascii="Times" w:eastAsia="Times New Roman" w:hAnsi="Times"/>
      <w:lang w:eastAsia="it-IT"/>
    </w:rPr>
  </w:style>
  <w:style w:type="paragraph" w:styleId="Titolo">
    <w:name w:val="Title"/>
    <w:basedOn w:val="Normale"/>
    <w:qFormat/>
    <w:pPr>
      <w:widowControl w:val="0"/>
      <w:ind w:firstLine="6"/>
      <w:jc w:val="both"/>
      <w:outlineLvl w:val="0"/>
    </w:pPr>
    <w:rPr>
      <w:rFonts w:eastAsia="Times New Roman"/>
      <w:b/>
      <w:bCs/>
      <w:caps/>
      <w:kern w:val="28"/>
      <w:lang w:eastAsia="it-IT"/>
    </w:rPr>
  </w:style>
  <w:style w:type="paragraph" w:customStyle="1" w:styleId="t1">
    <w:name w:val="t1"/>
    <w:basedOn w:val="Normale"/>
    <w:pPr>
      <w:widowControl w:val="0"/>
      <w:overflowPunct w:val="0"/>
      <w:autoSpaceDE w:val="0"/>
      <w:autoSpaceDN w:val="0"/>
      <w:adjustRightInd w:val="0"/>
      <w:spacing w:line="280" w:lineRule="auto"/>
      <w:textAlignment w:val="baseline"/>
    </w:pPr>
    <w:rPr>
      <w:rFonts w:ascii="Times" w:eastAsia="Times New Roman" w:hAnsi="Times"/>
      <w:lang w:eastAsia="it-IT"/>
    </w:rPr>
  </w:style>
  <w:style w:type="paragraph" w:customStyle="1" w:styleId="p3">
    <w:name w:val="p3"/>
    <w:basedOn w:val="Normale"/>
    <w:pPr>
      <w:widowControl w:val="0"/>
      <w:tabs>
        <w:tab w:val="left" w:pos="720"/>
      </w:tabs>
      <w:overflowPunct w:val="0"/>
      <w:autoSpaceDE w:val="0"/>
      <w:autoSpaceDN w:val="0"/>
      <w:adjustRightInd w:val="0"/>
      <w:spacing w:line="280" w:lineRule="auto"/>
      <w:textAlignment w:val="baseline"/>
    </w:pPr>
    <w:rPr>
      <w:rFonts w:ascii="Times" w:eastAsia="Times New Roman" w:hAnsi="Times"/>
      <w:szCs w:val="20"/>
      <w:lang w:eastAsia="it-IT"/>
    </w:rPr>
  </w:style>
  <w:style w:type="character" w:styleId="Rimandocommento">
    <w:name w:val="annotation reference"/>
    <w:semiHidden/>
    <w:rPr>
      <w:sz w:val="16"/>
      <w:szCs w:val="16"/>
    </w:rPr>
  </w:style>
  <w:style w:type="paragraph" w:styleId="Testocommento">
    <w:name w:val="annotation text"/>
    <w:basedOn w:val="Normale"/>
    <w:semiHidden/>
    <w:rPr>
      <w:rFonts w:eastAsia="Times New Roman"/>
      <w:sz w:val="20"/>
      <w:szCs w:val="20"/>
      <w:lang w:eastAsia="it-IT"/>
    </w:rPr>
  </w:style>
  <w:style w:type="paragraph" w:styleId="Soggettocommento">
    <w:name w:val="annotation subject"/>
    <w:basedOn w:val="Testocommento"/>
    <w:next w:val="Testocommento"/>
    <w:semiHidden/>
    <w:rPr>
      <w:b/>
      <w:bCs/>
    </w:rPr>
  </w:style>
  <w:style w:type="paragraph" w:styleId="Rientrocorpodeltesto2">
    <w:name w:val="Body Text Indent 2"/>
    <w:basedOn w:val="Normale"/>
    <w:semiHidden/>
    <w:pPr>
      <w:spacing w:after="120" w:line="480" w:lineRule="auto"/>
      <w:ind w:left="283"/>
    </w:pPr>
    <w:rPr>
      <w:rFonts w:eastAsia="Times New Roman"/>
      <w:lang w:eastAsia="it-IT"/>
    </w:rPr>
  </w:style>
  <w:style w:type="character" w:customStyle="1" w:styleId="stile1Carattere">
    <w:name w:val="stile 1 Carattere"/>
    <w:aliases w:val="Footnote Carattere,Footnote1 Carattere,Footnote2 Carattere,Footnote3 Carattere,Footnote4 Carattere,Footnote5 Carattere,Footnote6 Carattere,Footnote7 Carattere,Footnote8 Carattere,Footnote9 Carattere,Footnote10 Carattere"/>
    <w:semiHidden/>
    <w:rPr>
      <w:noProof w:val="0"/>
      <w:lang w:val="it-IT" w:eastAsia="it-IT" w:bidi="ar-SA"/>
    </w:rPr>
  </w:style>
  <w:style w:type="character" w:customStyle="1" w:styleId="CarattereCarattere2">
    <w:name w:val="Carattere Carattere2"/>
    <w:rPr>
      <w:noProof w:val="0"/>
      <w:szCs w:val="24"/>
      <w:lang w:val="it-IT" w:eastAsia="en-US" w:bidi="ar-SA"/>
    </w:rPr>
  </w:style>
  <w:style w:type="character" w:customStyle="1" w:styleId="CarattereCarattere3">
    <w:name w:val="Carattere Carattere3"/>
    <w:semiHidden/>
    <w:rPr>
      <w:noProof w:val="0"/>
      <w:sz w:val="16"/>
      <w:szCs w:val="16"/>
      <w:lang w:val="it-IT" w:eastAsia="it-IT" w:bidi="ar-SA"/>
    </w:rPr>
  </w:style>
  <w:style w:type="paragraph" w:customStyle="1" w:styleId="BodyText21">
    <w:name w:val="Body Text 21"/>
    <w:basedOn w:val="Normale"/>
    <w:pPr>
      <w:tabs>
        <w:tab w:val="left" w:pos="720"/>
      </w:tabs>
      <w:autoSpaceDE w:val="0"/>
      <w:autoSpaceDN w:val="0"/>
      <w:adjustRightInd w:val="0"/>
      <w:jc w:val="both"/>
    </w:pPr>
    <w:rPr>
      <w:rFonts w:ascii="Bookman Old Style" w:eastAsia="Times New Roman" w:hAnsi="Bookman Old Style" w:cs="Century Gothic"/>
      <w:lang w:eastAsia="it-IT"/>
    </w:rPr>
  </w:style>
  <w:style w:type="character" w:customStyle="1" w:styleId="CarattereCarattere1">
    <w:name w:val="Carattere Carattere1"/>
    <w:rPr>
      <w:noProof w:val="0"/>
      <w:szCs w:val="24"/>
      <w:lang w:val="it-IT" w:eastAsia="en-US" w:bidi="ar-SA"/>
    </w:rPr>
  </w:style>
  <w:style w:type="paragraph" w:styleId="Testodelblocco">
    <w:name w:val="Block Text"/>
    <w:basedOn w:val="Normale"/>
    <w:semiHidden/>
    <w:pPr>
      <w:numPr>
        <w:ilvl w:val="12"/>
      </w:numPr>
      <w:ind w:left="-426" w:right="-319"/>
      <w:jc w:val="both"/>
    </w:pPr>
    <w:rPr>
      <w:rFonts w:eastAsia="Times New Roman"/>
      <w:i/>
      <w:sz w:val="20"/>
      <w:szCs w:val="20"/>
      <w:lang w:eastAsia="it-IT"/>
    </w:rPr>
  </w:style>
  <w:style w:type="paragraph" w:customStyle="1" w:styleId="NormalLetturae">
    <w:name w:val="NormalLettura e"/>
    <w:basedOn w:val="Normale"/>
    <w:pPr>
      <w:autoSpaceDE w:val="0"/>
      <w:autoSpaceDN w:val="0"/>
      <w:jc w:val="both"/>
    </w:pPr>
    <w:rPr>
      <w:rFonts w:eastAsia="Times New Roman"/>
      <w:szCs w:val="20"/>
      <w:lang w:eastAsia="it-IT"/>
    </w:r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sz w:val="20"/>
      <w:szCs w:val="20"/>
      <w:lang w:eastAsia="it-IT"/>
    </w:rPr>
  </w:style>
  <w:style w:type="paragraph" w:styleId="Rientrocorpodeltesto3">
    <w:name w:val="Body Text Indent 3"/>
    <w:basedOn w:val="Normale"/>
    <w:semiHidden/>
    <w:pPr>
      <w:spacing w:after="120"/>
      <w:ind w:left="283"/>
    </w:pPr>
    <w:rPr>
      <w:rFonts w:eastAsia="Times New Roman"/>
      <w:sz w:val="16"/>
      <w:szCs w:val="16"/>
      <w:lang w:eastAsia="it-IT"/>
    </w:rPr>
  </w:style>
  <w:style w:type="character" w:customStyle="1" w:styleId="CarattereCarattere">
    <w:name w:val="Carattere Carattere"/>
    <w:rPr>
      <w:sz w:val="16"/>
      <w:szCs w:val="16"/>
    </w:rPr>
  </w:style>
  <w:style w:type="paragraph" w:customStyle="1" w:styleId="pippo">
    <w:name w:val="pippo"/>
    <w:basedOn w:val="Normale"/>
    <w:pPr>
      <w:tabs>
        <w:tab w:val="left" w:pos="1872"/>
      </w:tabs>
      <w:spacing w:after="240" w:line="240" w:lineRule="atLeast"/>
      <w:ind w:left="357" w:hanging="357"/>
      <w:jc w:val="both"/>
    </w:pPr>
    <w:rPr>
      <w:rFonts w:ascii="Arial" w:eastAsia="Times New Roman" w:hAnsi="Arial"/>
      <w:sz w:val="22"/>
      <w:szCs w:val="20"/>
      <w:lang w:eastAsia="it-IT"/>
    </w:rPr>
  </w:style>
  <w:style w:type="character" w:styleId="Collegamentoipertestuale">
    <w:name w:val="Hyperlink"/>
    <w:semiHidden/>
    <w:rPr>
      <w:color w:val="0000FF"/>
      <w:u w:val="single"/>
    </w:rPr>
  </w:style>
  <w:style w:type="paragraph" w:customStyle="1" w:styleId="Grigliamedia1-Colore21">
    <w:name w:val="Griglia media 1 - Colore 21"/>
    <w:basedOn w:val="Normale"/>
    <w:qFormat/>
    <w:pPr>
      <w:spacing w:after="200" w:line="276" w:lineRule="auto"/>
      <w:ind w:left="720"/>
      <w:contextualSpacing/>
    </w:pPr>
    <w:rPr>
      <w:rFonts w:ascii="Calibri" w:eastAsia="Calibri" w:hAnsi="Calibri"/>
      <w:sz w:val="22"/>
      <w:szCs w:val="22"/>
      <w:lang w:eastAsia="en-US"/>
    </w:rPr>
  </w:style>
  <w:style w:type="paragraph" w:styleId="Didascalia">
    <w:name w:val="caption"/>
    <w:basedOn w:val="Normale"/>
    <w:next w:val="Normale"/>
    <w:qFormat/>
    <w:pPr>
      <w:jc w:val="center"/>
    </w:pPr>
    <w:rPr>
      <w:rFonts w:eastAsia="Times New Roman"/>
      <w:sz w:val="36"/>
      <w:szCs w:val="20"/>
      <w:lang w:eastAsia="it-IT"/>
    </w:rPr>
  </w:style>
  <w:style w:type="paragraph" w:customStyle="1" w:styleId="TxBrp9">
    <w:name w:val="TxBr_p9"/>
    <w:basedOn w:val="Normale"/>
    <w:pPr>
      <w:widowControl w:val="0"/>
      <w:tabs>
        <w:tab w:val="left" w:pos="204"/>
      </w:tabs>
      <w:snapToGrid w:val="0"/>
      <w:spacing w:line="396" w:lineRule="atLeast"/>
      <w:jc w:val="both"/>
    </w:pPr>
    <w:rPr>
      <w:rFonts w:eastAsia="Times New Roman"/>
      <w:szCs w:val="20"/>
      <w:lang w:eastAsia="it-IT"/>
    </w:rPr>
  </w:style>
  <w:style w:type="paragraph" w:customStyle="1" w:styleId="xl25">
    <w:name w:val="xl25"/>
    <w:basedOn w:val="Normale"/>
    <w:pPr>
      <w:pBdr>
        <w:right w:val="double" w:sz="6" w:space="0" w:color="auto"/>
      </w:pBdr>
      <w:spacing w:before="100" w:after="100"/>
      <w:jc w:val="center"/>
    </w:pPr>
    <w:rPr>
      <w:rFonts w:eastAsia="Times New Roman"/>
      <w:lang w:eastAsia="it-IT"/>
    </w:rPr>
  </w:style>
  <w:style w:type="paragraph" w:customStyle="1" w:styleId="NormaleWeb1">
    <w:name w:val="Normale (Web)1"/>
    <w:basedOn w:val="Normale"/>
    <w:pPr>
      <w:spacing w:before="100" w:after="100"/>
    </w:pPr>
    <w:rPr>
      <w:rFonts w:eastAsia="Times New Roman"/>
      <w:lang w:eastAsia="it-IT"/>
    </w:rPr>
  </w:style>
  <w:style w:type="paragraph" w:styleId="Sommario1">
    <w:name w:val="toc 1"/>
    <w:basedOn w:val="Normale"/>
    <w:next w:val="Normale"/>
    <w:autoRedefine/>
    <w:semiHidden/>
    <w:pPr>
      <w:spacing w:before="360"/>
    </w:pPr>
    <w:rPr>
      <w:rFonts w:ascii="Arial" w:hAnsi="Arial"/>
      <w:b/>
      <w:bCs/>
      <w:caps/>
      <w:szCs w:val="28"/>
    </w:rPr>
  </w:style>
  <w:style w:type="paragraph" w:customStyle="1" w:styleId="p0">
    <w:name w:val="p0"/>
    <w:basedOn w:val="Normale"/>
    <w:pPr>
      <w:widowControl w:val="0"/>
      <w:tabs>
        <w:tab w:val="left" w:pos="720"/>
      </w:tabs>
      <w:overflowPunct w:val="0"/>
      <w:autoSpaceDE w:val="0"/>
      <w:autoSpaceDN w:val="0"/>
      <w:adjustRightInd w:val="0"/>
      <w:spacing w:line="240" w:lineRule="atLeast"/>
      <w:jc w:val="both"/>
    </w:pPr>
    <w:rPr>
      <w:rFonts w:eastAsia="Times New Roman"/>
      <w:lang w:eastAsia="it-IT"/>
    </w:rPr>
  </w:style>
  <w:style w:type="paragraph" w:customStyle="1" w:styleId="Stiletabella">
    <w:name w:val="Stile tabella"/>
    <w:basedOn w:val="Normale"/>
    <w:pPr>
      <w:widowControl w:val="0"/>
      <w:snapToGrid w:val="0"/>
      <w:spacing w:before="120"/>
    </w:pPr>
    <w:rPr>
      <w:rFonts w:eastAsia="Times New Roman"/>
      <w:lang w:eastAsia="it-IT"/>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after="100"/>
    </w:pPr>
    <w:rPr>
      <w:rFonts w:ascii="Arial Unicode MS" w:eastAsia="Arial Unicode MS" w:hAnsi="Arial Unicode MS" w:hint="eastAsia"/>
      <w:lang w:eastAsia="it-IT"/>
    </w:rPr>
  </w:style>
  <w:style w:type="paragraph" w:styleId="Mappadocumento">
    <w:name w:val="Document Map"/>
    <w:basedOn w:val="Normale"/>
    <w:semiHidden/>
    <w:pPr>
      <w:shd w:val="clear" w:color="auto" w:fill="000080"/>
    </w:pPr>
    <w:rPr>
      <w:rFonts w:ascii="Tahoma" w:eastAsia="Times New Roman" w:hAnsi="Tahoma" w:cs="Tahoma"/>
      <w:sz w:val="20"/>
      <w:szCs w:val="20"/>
      <w:lang w:eastAsia="it-IT"/>
    </w:rPr>
  </w:style>
  <w:style w:type="character" w:customStyle="1" w:styleId="CharacterStyle1">
    <w:name w:val="Character Style 1"/>
    <w:rPr>
      <w:rFonts w:ascii="Bookman Old Style" w:hAnsi="Bookman Old Style"/>
      <w:i/>
      <w:sz w:val="18"/>
    </w:rPr>
  </w:style>
  <w:style w:type="paragraph" w:customStyle="1" w:styleId="msolistparagraph0">
    <w:name w:val="msolistparagraph"/>
    <w:basedOn w:val="Normale"/>
    <w:pPr>
      <w:ind w:left="720"/>
    </w:pPr>
    <w:rPr>
      <w:rFonts w:ascii="Calibri" w:eastAsia="Times New Roman" w:hAnsi="Calibri"/>
      <w:sz w:val="22"/>
      <w:szCs w:val="22"/>
      <w:lang w:eastAsia="it-IT"/>
    </w:rPr>
  </w:style>
  <w:style w:type="paragraph" w:styleId="Paragrafoelenco">
    <w:name w:val="List Paragraph"/>
    <w:basedOn w:val="Normale"/>
    <w:qFormat/>
    <w:pPr>
      <w:spacing w:after="200" w:line="276" w:lineRule="auto"/>
      <w:ind w:left="720"/>
      <w:contextualSpacing/>
    </w:pPr>
    <w:rPr>
      <w:rFonts w:ascii="Calibri" w:eastAsia="Calibri" w:hAnsi="Calibri"/>
      <w:sz w:val="22"/>
      <w:szCs w:val="22"/>
      <w:lang w:eastAsia="en-US"/>
    </w:rPr>
  </w:style>
  <w:style w:type="paragraph" w:customStyle="1" w:styleId="CorpodeltestoATitolo2tabelleA">
    <w:name w:val="Corpo del testo.ATitolo2.tabelle.A"/>
    <w:basedOn w:val="Normale"/>
    <w:pPr>
      <w:spacing w:after="120"/>
    </w:pPr>
    <w:rPr>
      <w:rFonts w:eastAsia="Times New Roman"/>
      <w:szCs w:val="20"/>
      <w:lang w:eastAsia="it-IT"/>
    </w:rPr>
  </w:style>
  <w:style w:type="paragraph" w:customStyle="1" w:styleId="Testonotaapidipaginastile1FootnoteFootnote1Footnote2Footnote3Footnote4Footnote5Footnote6Footnote7Footnote8Footnote9Footnote10Footnote11Footnote21Footnote31Footnote41Footnote51Footnote61Footnote71Footnote81Footnote91">
    <w:name w:val="Testo nota a piè di pagina.stile 1.Footnote.Footnote1.Footnote2.Footnote3.Footnote4.Footnote5.Footnote6.Footnote7.Footnote8.Footnote9.Footnote10.Footnote11.Footnote21.Footnote31.Footnote41.Footnote51.Footnote61.Footnote71.Footnote81.Footnote91"/>
    <w:basedOn w:val="Normale"/>
    <w:rPr>
      <w:rFonts w:eastAsia="Times New Roman"/>
      <w:sz w:val="20"/>
      <w:szCs w:val="20"/>
      <w:lang w:eastAsia="it-IT"/>
    </w:rPr>
  </w:style>
  <w:style w:type="paragraph" w:customStyle="1" w:styleId="Corpodeltesto21">
    <w:name w:val="Corpo del testo 21"/>
    <w:basedOn w:val="Normale"/>
    <w:pPr>
      <w:spacing w:line="200" w:lineRule="auto"/>
      <w:ind w:left="567"/>
    </w:pPr>
    <w:rPr>
      <w:rFonts w:ascii="Arial" w:eastAsia="Times New Roman" w:hAnsi="Arial"/>
      <w:sz w:val="16"/>
      <w:szCs w:val="20"/>
      <w:lang w:eastAsia="it-IT"/>
    </w:rPr>
  </w:style>
  <w:style w:type="paragraph" w:customStyle="1" w:styleId="Testodelblocco1">
    <w:name w:val="Testo del blocco1"/>
    <w:basedOn w:val="Normale"/>
    <w:pPr>
      <w:tabs>
        <w:tab w:val="left" w:leader="dot" w:pos="8931"/>
        <w:tab w:val="left" w:leader="dot" w:pos="9072"/>
      </w:tabs>
      <w:spacing w:line="360" w:lineRule="auto"/>
      <w:ind w:left="284" w:right="1416"/>
      <w:jc w:val="both"/>
    </w:pPr>
    <w:rPr>
      <w:rFonts w:ascii="Arial" w:eastAsia="Times New Roman" w:hAnsi="Arial"/>
      <w:sz w:val="18"/>
      <w:szCs w:val="20"/>
      <w:lang w:eastAsia="it-IT"/>
    </w:rPr>
  </w:style>
  <w:style w:type="paragraph" w:customStyle="1" w:styleId="Rientrodue">
    <w:name w:val="Rientro due"/>
    <w:basedOn w:val="Normale"/>
    <w:pPr>
      <w:spacing w:before="57" w:after="57" w:line="360" w:lineRule="auto"/>
      <w:ind w:left="709" w:hanging="426"/>
      <w:jc w:val="both"/>
    </w:pPr>
    <w:rPr>
      <w:rFonts w:ascii="Helvetica" w:eastAsia="Times New Roman" w:hAnsi="Helvetica"/>
      <w:szCs w:val="20"/>
      <w:lang w:eastAsia="it-IT"/>
    </w:rPr>
  </w:style>
  <w:style w:type="paragraph" w:customStyle="1" w:styleId="xl22">
    <w:name w:val="xl22"/>
    <w:basedOn w:val="Normale"/>
    <w:pPr>
      <w:pBdr>
        <w:top w:val="single" w:sz="4" w:space="0" w:color="auto"/>
        <w:left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23">
    <w:name w:val="xl23"/>
    <w:basedOn w:val="Normale"/>
    <w:pPr>
      <w:pBdr>
        <w:top w:val="single" w:sz="4" w:space="0" w:color="auto"/>
        <w:left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26">
    <w:name w:val="xl26"/>
    <w:basedOn w:val="Normale"/>
    <w:pPr>
      <w:pBdr>
        <w:top w:val="single" w:sz="4" w:space="0" w:color="auto"/>
        <w:left w:val="single" w:sz="4" w:space="0" w:color="auto"/>
        <w:bottom w:val="single" w:sz="4" w:space="0" w:color="auto"/>
        <w:right w:val="single" w:sz="4" w:space="0" w:color="auto"/>
      </w:pBdr>
      <w:shd w:val="clear" w:color="auto" w:fill="FFFF00"/>
      <w:spacing w:before="100" w:after="100"/>
      <w:jc w:val="center"/>
    </w:pPr>
    <w:rPr>
      <w:rFonts w:ascii="Arial Unicode MS" w:eastAsia="Arial Unicode MS" w:hAnsi="Arial Unicode MS"/>
      <w:szCs w:val="20"/>
      <w:lang w:eastAsia="it-IT"/>
    </w:rPr>
  </w:style>
  <w:style w:type="paragraph" w:customStyle="1" w:styleId="xl27">
    <w:name w:val="xl27"/>
    <w:basedOn w:val="Normale"/>
    <w:pPr>
      <w:pBdr>
        <w:top w:val="single" w:sz="4" w:space="0" w:color="auto"/>
        <w:left w:val="single" w:sz="4" w:space="0" w:color="auto"/>
      </w:pBdr>
      <w:shd w:val="clear" w:color="auto" w:fill="FFFF00"/>
      <w:spacing w:before="100" w:after="100"/>
    </w:pPr>
    <w:rPr>
      <w:rFonts w:ascii="Arial Unicode MS" w:eastAsia="Arial Unicode MS" w:hAnsi="Arial Unicode MS"/>
      <w:b/>
      <w:szCs w:val="20"/>
      <w:lang w:eastAsia="it-IT"/>
    </w:rPr>
  </w:style>
  <w:style w:type="paragraph" w:customStyle="1" w:styleId="xl28">
    <w:name w:val="xl28"/>
    <w:basedOn w:val="Normale"/>
    <w:pPr>
      <w:pBdr>
        <w:top w:val="single" w:sz="4" w:space="0" w:color="auto"/>
      </w:pBdr>
      <w:shd w:val="clear" w:color="auto" w:fill="FFFF00"/>
      <w:spacing w:before="100" w:after="100"/>
    </w:pPr>
    <w:rPr>
      <w:rFonts w:ascii="Arial Unicode MS" w:eastAsia="Arial Unicode MS" w:hAnsi="Arial Unicode MS"/>
      <w:szCs w:val="20"/>
      <w:lang w:eastAsia="it-IT"/>
    </w:rPr>
  </w:style>
  <w:style w:type="paragraph" w:customStyle="1" w:styleId="xl29">
    <w:name w:val="xl29"/>
    <w:basedOn w:val="Normale"/>
    <w:pPr>
      <w:pBdr>
        <w:top w:val="single" w:sz="4" w:space="0" w:color="auto"/>
        <w:right w:val="single" w:sz="4" w:space="0" w:color="auto"/>
      </w:pBdr>
      <w:shd w:val="clear" w:color="auto" w:fill="FFFF00"/>
      <w:spacing w:before="100" w:after="100"/>
    </w:pPr>
    <w:rPr>
      <w:rFonts w:ascii="Arial Unicode MS" w:eastAsia="Arial Unicode MS" w:hAnsi="Arial Unicode MS"/>
      <w:szCs w:val="20"/>
      <w:lang w:eastAsia="it-IT"/>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hd w:val="clear" w:color="auto" w:fill="FFFF00"/>
      <w:spacing w:before="100" w:after="100"/>
      <w:jc w:val="center"/>
    </w:pPr>
    <w:rPr>
      <w:rFonts w:ascii="Arial Unicode MS" w:eastAsia="Arial Unicode MS" w:hAnsi="Arial Unicode MS"/>
      <w:szCs w:val="20"/>
      <w:lang w:eastAsia="it-IT"/>
    </w:rPr>
  </w:style>
  <w:style w:type="paragraph" w:customStyle="1" w:styleId="xl31">
    <w:name w:val="xl31"/>
    <w:basedOn w:val="Normale"/>
    <w:pPr>
      <w:pBdr>
        <w:top w:val="single" w:sz="4" w:space="0" w:color="auto"/>
        <w:left w:val="single" w:sz="4" w:space="0" w:color="auto"/>
        <w:bottom w:val="single" w:sz="4" w:space="0" w:color="auto"/>
        <w:right w:val="single" w:sz="4" w:space="0" w:color="auto"/>
      </w:pBdr>
      <w:shd w:val="clear" w:color="auto" w:fill="FFFF00"/>
      <w:spacing w:before="100" w:after="100"/>
      <w:jc w:val="center"/>
    </w:pPr>
    <w:rPr>
      <w:rFonts w:ascii="Arial Unicode MS" w:eastAsia="Arial Unicode MS" w:hAnsi="Arial Unicode MS"/>
      <w:szCs w:val="20"/>
      <w:lang w:eastAsia="it-IT"/>
    </w:rPr>
  </w:style>
  <w:style w:type="paragraph" w:customStyle="1" w:styleId="xl33">
    <w:name w:val="xl33"/>
    <w:basedOn w:val="Normale"/>
    <w:pPr>
      <w:pBdr>
        <w:top w:val="single" w:sz="4" w:space="0" w:color="auto"/>
        <w:left w:val="single" w:sz="4" w:space="0" w:color="auto"/>
        <w:bottom w:val="single" w:sz="4" w:space="0" w:color="auto"/>
      </w:pBdr>
      <w:shd w:val="clear" w:color="auto" w:fill="FFFF00"/>
      <w:spacing w:before="100" w:after="100"/>
    </w:pPr>
    <w:rPr>
      <w:rFonts w:ascii="Arial Unicode MS" w:eastAsia="Arial Unicode MS" w:hAnsi="Arial Unicode MS"/>
      <w:b/>
      <w:szCs w:val="20"/>
      <w:lang w:eastAsia="it-IT"/>
    </w:rPr>
  </w:style>
  <w:style w:type="paragraph" w:customStyle="1" w:styleId="xl34">
    <w:name w:val="xl34"/>
    <w:basedOn w:val="Normale"/>
    <w:pPr>
      <w:pBdr>
        <w:top w:val="single" w:sz="4" w:space="0" w:color="auto"/>
        <w:bottom w:val="single" w:sz="4" w:space="0" w:color="auto"/>
        <w:right w:val="single" w:sz="4" w:space="0" w:color="auto"/>
      </w:pBdr>
      <w:shd w:val="clear" w:color="auto" w:fill="FFFF00"/>
      <w:spacing w:before="100" w:after="100"/>
    </w:pPr>
    <w:rPr>
      <w:rFonts w:ascii="Arial Unicode MS" w:eastAsia="Arial Unicode MS" w:hAnsi="Arial Unicode MS"/>
      <w:szCs w:val="20"/>
      <w:lang w:eastAsia="it-IT"/>
    </w:rPr>
  </w:style>
  <w:style w:type="paragraph" w:customStyle="1" w:styleId="xl35">
    <w:name w:val="xl35"/>
    <w:basedOn w:val="Normale"/>
    <w:pPr>
      <w:pBdr>
        <w:top w:val="single" w:sz="4" w:space="0" w:color="auto"/>
        <w:left w:val="single" w:sz="4" w:space="0" w:color="auto"/>
        <w:bottom w:val="single" w:sz="4" w:space="0" w:color="auto"/>
      </w:pBdr>
      <w:shd w:val="clear" w:color="auto" w:fill="FFFF00"/>
      <w:spacing w:before="100" w:after="100"/>
    </w:pPr>
    <w:rPr>
      <w:rFonts w:ascii="Arial Unicode MS" w:eastAsia="Arial Unicode MS" w:hAnsi="Arial Unicode MS"/>
      <w:b/>
      <w:szCs w:val="20"/>
      <w:lang w:eastAsia="it-IT"/>
    </w:rPr>
  </w:style>
  <w:style w:type="paragraph" w:customStyle="1" w:styleId="xl36">
    <w:name w:val="xl36"/>
    <w:basedOn w:val="Normale"/>
    <w:pPr>
      <w:pBdr>
        <w:top w:val="single" w:sz="4" w:space="0" w:color="auto"/>
        <w:bottom w:val="single" w:sz="4" w:space="0" w:color="auto"/>
        <w:right w:val="single" w:sz="4" w:space="0" w:color="auto"/>
      </w:pBdr>
      <w:shd w:val="clear" w:color="auto" w:fill="FFFF00"/>
      <w:spacing w:before="100" w:after="100"/>
    </w:pPr>
    <w:rPr>
      <w:rFonts w:ascii="Arial Unicode MS" w:eastAsia="Arial Unicode MS" w:hAnsi="Arial Unicode MS"/>
      <w:b/>
      <w:szCs w:val="20"/>
      <w:lang w:eastAsia="it-IT"/>
    </w:rPr>
  </w:style>
  <w:style w:type="paragraph" w:customStyle="1" w:styleId="xl37">
    <w:name w:val="xl37"/>
    <w:basedOn w:val="Normale"/>
    <w:pPr>
      <w:pBdr>
        <w:top w:val="single" w:sz="4" w:space="0" w:color="auto"/>
        <w:left w:val="single" w:sz="4" w:space="0" w:color="auto"/>
        <w:bottom w:val="single" w:sz="4" w:space="0" w:color="auto"/>
      </w:pBdr>
      <w:spacing w:before="100" w:after="100"/>
      <w:jc w:val="center"/>
    </w:pPr>
    <w:rPr>
      <w:rFonts w:ascii="Arial Unicode MS" w:eastAsia="Arial Unicode MS" w:hAnsi="Arial Unicode MS"/>
      <w:szCs w:val="20"/>
      <w:lang w:eastAsia="it-IT"/>
    </w:rPr>
  </w:style>
  <w:style w:type="paragraph" w:customStyle="1" w:styleId="xl38">
    <w:name w:val="xl38"/>
    <w:basedOn w:val="Normale"/>
    <w:pPr>
      <w:pBdr>
        <w:top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39">
    <w:name w:val="xl39"/>
    <w:basedOn w:val="Normale"/>
    <w:pPr>
      <w:pBdr>
        <w:top w:val="single" w:sz="4" w:space="0" w:color="auto"/>
        <w:left w:val="single" w:sz="4" w:space="0" w:color="auto"/>
        <w:bottom w:val="single" w:sz="4" w:space="0" w:color="auto"/>
      </w:pBdr>
      <w:spacing w:before="100" w:after="100"/>
      <w:jc w:val="center"/>
    </w:pPr>
    <w:rPr>
      <w:rFonts w:ascii="Arial Unicode MS" w:eastAsia="Arial Unicode MS" w:hAnsi="Arial Unicode MS"/>
      <w:szCs w:val="20"/>
      <w:lang w:eastAsia="it-IT"/>
    </w:rPr>
  </w:style>
  <w:style w:type="paragraph" w:customStyle="1" w:styleId="xl40">
    <w:name w:val="xl40"/>
    <w:basedOn w:val="Normale"/>
    <w:pPr>
      <w:pBdr>
        <w:top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41">
    <w:name w:val="xl41"/>
    <w:basedOn w:val="Normale"/>
    <w:pPr>
      <w:pBdr>
        <w:top w:val="single" w:sz="4" w:space="0" w:color="auto"/>
        <w:left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42">
    <w:name w:val="xl42"/>
    <w:basedOn w:val="Normale"/>
    <w:pPr>
      <w:pBdr>
        <w:top w:val="single" w:sz="4" w:space="0" w:color="auto"/>
        <w:left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43">
    <w:name w:val="xl43"/>
    <w:basedOn w:val="Normale"/>
    <w:pPr>
      <w:pBdr>
        <w:top w:val="single" w:sz="4" w:space="0" w:color="auto"/>
        <w:left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44">
    <w:name w:val="xl44"/>
    <w:basedOn w:val="Normale"/>
    <w:pPr>
      <w:pBdr>
        <w:top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45">
    <w:name w:val="xl45"/>
    <w:basedOn w:val="Normale"/>
    <w:pPr>
      <w:spacing w:before="100" w:after="100"/>
      <w:textAlignment w:val="bottom"/>
    </w:pPr>
    <w:rPr>
      <w:rFonts w:ascii="Arial Unicode MS" w:eastAsia="Arial Unicode MS" w:hAnsi="Arial Unicode MS"/>
      <w:szCs w:val="20"/>
      <w:lang w:eastAsia="it-IT"/>
    </w:rPr>
  </w:style>
  <w:style w:type="paragraph" w:customStyle="1" w:styleId="xl46">
    <w:name w:val="xl46"/>
    <w:basedOn w:val="Normale"/>
    <w:pPr>
      <w:spacing w:before="100" w:after="100"/>
      <w:textAlignment w:val="top"/>
    </w:pPr>
    <w:rPr>
      <w:rFonts w:ascii="Arial Unicode MS" w:eastAsia="Arial Unicode MS" w:hAnsi="Arial Unicode MS"/>
      <w:i/>
      <w:sz w:val="14"/>
      <w:szCs w:val="20"/>
      <w:lang w:eastAsia="it-IT"/>
    </w:rPr>
  </w:style>
  <w:style w:type="paragraph" w:customStyle="1" w:styleId="xl47">
    <w:name w:val="xl47"/>
    <w:basedOn w:val="Normale"/>
    <w:pPr>
      <w:pBdr>
        <w:top w:val="single" w:sz="4" w:space="0" w:color="auto"/>
        <w:bottom w:val="single" w:sz="4" w:space="0" w:color="auto"/>
      </w:pBdr>
      <w:shd w:val="clear" w:color="auto" w:fill="FFFF00"/>
      <w:spacing w:before="100" w:after="100"/>
    </w:pPr>
    <w:rPr>
      <w:rFonts w:ascii="Arial Unicode MS" w:eastAsia="Arial Unicode MS" w:hAnsi="Arial Unicode MS"/>
      <w:b/>
      <w:szCs w:val="20"/>
      <w:lang w:eastAsia="it-IT"/>
    </w:rPr>
  </w:style>
  <w:style w:type="paragraph" w:customStyle="1" w:styleId="xl48">
    <w:name w:val="xl48"/>
    <w:basedOn w:val="Normale"/>
    <w:pPr>
      <w:pBdr>
        <w:top w:val="single" w:sz="4" w:space="0" w:color="auto"/>
        <w:bottom w:val="single" w:sz="4" w:space="0" w:color="auto"/>
      </w:pBdr>
      <w:shd w:val="clear" w:color="auto" w:fill="FFFF00"/>
      <w:spacing w:before="100" w:after="100"/>
    </w:pPr>
    <w:rPr>
      <w:rFonts w:ascii="Arial Unicode MS" w:eastAsia="Arial Unicode MS" w:hAnsi="Arial Unicode MS"/>
      <w:b/>
      <w:szCs w:val="20"/>
      <w:lang w:eastAsia="it-IT"/>
    </w:rPr>
  </w:style>
  <w:style w:type="paragraph" w:customStyle="1" w:styleId="xl49">
    <w:name w:val="xl49"/>
    <w:basedOn w:val="Normale"/>
    <w:pPr>
      <w:pBdr>
        <w:top w:val="single" w:sz="4" w:space="0" w:color="auto"/>
        <w:bottom w:val="single" w:sz="4" w:space="0" w:color="auto"/>
      </w:pBdr>
      <w:spacing w:before="100" w:after="100"/>
      <w:jc w:val="center"/>
    </w:pPr>
    <w:rPr>
      <w:rFonts w:ascii="Arial Unicode MS" w:eastAsia="Arial Unicode MS" w:hAnsi="Arial Unicode MS"/>
      <w:szCs w:val="20"/>
      <w:lang w:eastAsia="it-IT"/>
    </w:rPr>
  </w:style>
  <w:style w:type="paragraph" w:customStyle="1" w:styleId="xl50">
    <w:name w:val="xl50"/>
    <w:basedOn w:val="Normale"/>
    <w:pPr>
      <w:pBdr>
        <w:top w:val="single" w:sz="4" w:space="0" w:color="auto"/>
        <w:bottom w:val="single" w:sz="4" w:space="0" w:color="auto"/>
      </w:pBdr>
      <w:spacing w:before="100" w:after="100"/>
      <w:jc w:val="center"/>
    </w:pPr>
    <w:rPr>
      <w:rFonts w:ascii="Arial Unicode MS" w:eastAsia="Arial Unicode MS" w:hAnsi="Arial Unicode MS"/>
      <w:szCs w:val="20"/>
      <w:lang w:eastAsia="it-IT"/>
    </w:rPr>
  </w:style>
  <w:style w:type="paragraph" w:customStyle="1" w:styleId="xl51">
    <w:name w:val="xl51"/>
    <w:basedOn w:val="Normale"/>
    <w:pPr>
      <w:pBdr>
        <w:top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52">
    <w:name w:val="xl52"/>
    <w:basedOn w:val="Normale"/>
    <w:pPr>
      <w:pBdr>
        <w:top w:val="single" w:sz="4" w:space="0" w:color="auto"/>
        <w:left w:val="single" w:sz="4" w:space="0" w:color="auto"/>
        <w:bottom w:val="single" w:sz="4" w:space="0" w:color="auto"/>
      </w:pBdr>
      <w:spacing w:before="100" w:after="100"/>
    </w:pPr>
    <w:rPr>
      <w:rFonts w:ascii="Arial Unicode MS" w:eastAsia="Arial Unicode MS" w:hAnsi="Arial Unicode MS"/>
      <w:szCs w:val="20"/>
      <w:lang w:eastAsia="it-IT"/>
    </w:rPr>
  </w:style>
  <w:style w:type="paragraph" w:customStyle="1" w:styleId="xl53">
    <w:name w:val="xl53"/>
    <w:basedOn w:val="Normale"/>
    <w:pPr>
      <w:pBdr>
        <w:top w:val="single" w:sz="4" w:space="0" w:color="auto"/>
        <w:bottom w:val="single" w:sz="4" w:space="0" w:color="auto"/>
      </w:pBdr>
      <w:spacing w:before="100" w:after="100"/>
    </w:pPr>
    <w:rPr>
      <w:rFonts w:ascii="Arial Unicode MS" w:eastAsia="Arial Unicode MS" w:hAnsi="Arial Unicode MS"/>
      <w:szCs w:val="20"/>
      <w:lang w:eastAsia="it-IT"/>
    </w:rPr>
  </w:style>
  <w:style w:type="paragraph" w:customStyle="1" w:styleId="xl54">
    <w:name w:val="xl54"/>
    <w:basedOn w:val="Normale"/>
    <w:pPr>
      <w:pBdr>
        <w:top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55">
    <w:name w:val="xl55"/>
    <w:basedOn w:val="Normale"/>
    <w:pPr>
      <w:pBdr>
        <w:top w:val="single" w:sz="4" w:space="0" w:color="auto"/>
        <w:left w:val="single" w:sz="4" w:space="0" w:color="auto"/>
        <w:bottom w:val="single" w:sz="4" w:space="0" w:color="auto"/>
      </w:pBdr>
      <w:spacing w:before="100" w:after="100"/>
    </w:pPr>
    <w:rPr>
      <w:rFonts w:ascii="Arial Unicode MS" w:eastAsia="Arial Unicode MS" w:hAnsi="Arial Unicode MS"/>
      <w:szCs w:val="20"/>
      <w:lang w:eastAsia="it-IT"/>
    </w:rPr>
  </w:style>
  <w:style w:type="paragraph" w:customStyle="1" w:styleId="xl56">
    <w:name w:val="xl56"/>
    <w:basedOn w:val="Normale"/>
    <w:pPr>
      <w:pBdr>
        <w:top w:val="single" w:sz="4" w:space="0" w:color="auto"/>
        <w:left w:val="single" w:sz="4" w:space="0" w:color="auto"/>
        <w:bottom w:val="single" w:sz="4" w:space="0" w:color="auto"/>
      </w:pBdr>
      <w:spacing w:before="100" w:after="100"/>
    </w:pPr>
    <w:rPr>
      <w:rFonts w:ascii="Arial Unicode MS" w:eastAsia="Arial Unicode MS" w:hAnsi="Arial Unicode MS"/>
      <w:szCs w:val="20"/>
      <w:lang w:eastAsia="it-IT"/>
    </w:rPr>
  </w:style>
  <w:style w:type="paragraph" w:customStyle="1" w:styleId="xl57">
    <w:name w:val="xl57"/>
    <w:basedOn w:val="Normale"/>
    <w:pPr>
      <w:pBdr>
        <w:top w:val="single" w:sz="4" w:space="0" w:color="auto"/>
        <w:bottom w:val="single" w:sz="4" w:space="0" w:color="auto"/>
      </w:pBdr>
      <w:spacing w:before="100" w:after="100"/>
    </w:pPr>
    <w:rPr>
      <w:rFonts w:ascii="Arial Unicode MS" w:eastAsia="Arial Unicode MS" w:hAnsi="Arial Unicode MS"/>
      <w:szCs w:val="20"/>
      <w:lang w:eastAsia="it-IT"/>
    </w:rPr>
  </w:style>
  <w:style w:type="paragraph" w:customStyle="1" w:styleId="xl58">
    <w:name w:val="xl58"/>
    <w:basedOn w:val="Normale"/>
    <w:pPr>
      <w:pBdr>
        <w:top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59">
    <w:name w:val="xl59"/>
    <w:basedOn w:val="Normale"/>
    <w:pPr>
      <w:pBdr>
        <w:top w:val="single" w:sz="4" w:space="0" w:color="auto"/>
        <w:left w:val="single" w:sz="4" w:space="0" w:color="auto"/>
        <w:bottom w:val="single" w:sz="4" w:space="0" w:color="auto"/>
      </w:pBdr>
      <w:spacing w:before="100" w:after="100"/>
    </w:pPr>
    <w:rPr>
      <w:rFonts w:ascii="Arial Unicode MS" w:eastAsia="Arial Unicode MS" w:hAnsi="Arial Unicode MS"/>
      <w:szCs w:val="20"/>
      <w:lang w:eastAsia="it-IT"/>
    </w:rPr>
  </w:style>
  <w:style w:type="paragraph" w:customStyle="1" w:styleId="xl60">
    <w:name w:val="xl60"/>
    <w:basedOn w:val="Normale"/>
    <w:pPr>
      <w:pBdr>
        <w:top w:val="single" w:sz="4" w:space="0" w:color="auto"/>
        <w:bottom w:val="single" w:sz="4" w:space="0" w:color="auto"/>
        <w:right w:val="single" w:sz="4" w:space="0" w:color="auto"/>
      </w:pBdr>
      <w:spacing w:before="100" w:after="100"/>
    </w:pPr>
    <w:rPr>
      <w:rFonts w:ascii="Arial Unicode MS" w:eastAsia="Arial Unicode MS" w:hAnsi="Arial Unicode MS"/>
      <w:szCs w:val="20"/>
      <w:lang w:eastAsia="it-IT"/>
    </w:rPr>
  </w:style>
  <w:style w:type="paragraph" w:customStyle="1" w:styleId="xl61">
    <w:name w:val="xl61"/>
    <w:basedOn w:val="Normale"/>
    <w:pPr>
      <w:pBdr>
        <w:bottom w:val="single" w:sz="4" w:space="0" w:color="auto"/>
      </w:pBdr>
      <w:spacing w:before="100" w:after="100"/>
    </w:pPr>
    <w:rPr>
      <w:rFonts w:ascii="Arial Unicode MS" w:eastAsia="Arial Unicode MS" w:hAnsi="Arial Unicode MS"/>
      <w:szCs w:val="20"/>
      <w:lang w:eastAsia="it-IT"/>
    </w:rPr>
  </w:style>
  <w:style w:type="paragraph" w:customStyle="1" w:styleId="xl62">
    <w:name w:val="xl62"/>
    <w:basedOn w:val="Normale"/>
    <w:pPr>
      <w:spacing w:before="100" w:after="100"/>
    </w:pPr>
    <w:rPr>
      <w:rFonts w:ascii="Arial Unicode MS" w:eastAsia="Arial Unicode MS" w:hAnsi="Arial Unicode MS"/>
      <w:i/>
      <w:szCs w:val="20"/>
      <w:lang w:eastAsia="it-IT"/>
    </w:rPr>
  </w:style>
  <w:style w:type="paragraph" w:customStyle="1" w:styleId="xl63">
    <w:name w:val="xl63"/>
    <w:basedOn w:val="Normale"/>
    <w:pPr>
      <w:spacing w:before="100" w:after="100"/>
    </w:pPr>
    <w:rPr>
      <w:rFonts w:ascii="Arial Unicode MS" w:eastAsia="Arial Unicode MS" w:hAnsi="Arial Unicode MS"/>
      <w:i/>
      <w:sz w:val="14"/>
      <w:szCs w:val="20"/>
      <w:lang w:eastAsia="it-IT"/>
    </w:rPr>
  </w:style>
  <w:style w:type="paragraph" w:customStyle="1" w:styleId="font5">
    <w:name w:val="font5"/>
    <w:basedOn w:val="Normale"/>
    <w:pPr>
      <w:spacing w:before="100" w:after="100"/>
    </w:pPr>
    <w:rPr>
      <w:rFonts w:ascii="Helv" w:eastAsia="Arial Unicode MS" w:hAnsi="Helv"/>
      <w:b/>
      <w:sz w:val="16"/>
      <w:szCs w:val="20"/>
      <w:lang w:eastAsia="it-IT"/>
    </w:rPr>
  </w:style>
  <w:style w:type="paragraph" w:customStyle="1" w:styleId="xl32">
    <w:name w:val="xl32"/>
    <w:basedOn w:val="Normale"/>
    <w:pPr>
      <w:pBdr>
        <w:top w:val="double" w:sz="6" w:space="0" w:color="auto"/>
        <w:right w:val="single" w:sz="4" w:space="0" w:color="auto"/>
      </w:pBdr>
      <w:spacing w:before="100" w:after="100"/>
    </w:pPr>
    <w:rPr>
      <w:rFonts w:ascii="Helv" w:eastAsia="Arial Unicode MS" w:hAnsi="Helv"/>
      <w:sz w:val="16"/>
      <w:szCs w:val="20"/>
      <w:lang w:eastAsia="it-IT"/>
    </w:rPr>
  </w:style>
  <w:style w:type="paragraph" w:customStyle="1" w:styleId="xl64">
    <w:name w:val="xl64"/>
    <w:basedOn w:val="Normale"/>
    <w:pPr>
      <w:pBdr>
        <w:top w:val="double" w:sz="6" w:space="0" w:color="auto"/>
        <w:right w:val="single" w:sz="4" w:space="0" w:color="auto"/>
      </w:pBdr>
      <w:spacing w:before="100" w:after="100"/>
    </w:pPr>
    <w:rPr>
      <w:rFonts w:ascii="Helv" w:eastAsia="Arial Unicode MS" w:hAnsi="Helv"/>
      <w:b/>
      <w:sz w:val="16"/>
      <w:szCs w:val="20"/>
      <w:lang w:eastAsia="it-IT"/>
    </w:rPr>
  </w:style>
  <w:style w:type="paragraph" w:customStyle="1" w:styleId="xl65">
    <w:name w:val="xl65"/>
    <w:basedOn w:val="Normale"/>
    <w:pPr>
      <w:pBdr>
        <w:top w:val="double" w:sz="6" w:space="0" w:color="auto"/>
        <w:left w:val="double" w:sz="6" w:space="0" w:color="auto"/>
      </w:pBdr>
      <w:spacing w:before="100" w:after="100"/>
      <w:jc w:val="center"/>
    </w:pPr>
    <w:rPr>
      <w:rFonts w:ascii="Helv" w:eastAsia="Arial Unicode MS" w:hAnsi="Helv"/>
      <w:sz w:val="16"/>
      <w:szCs w:val="20"/>
      <w:lang w:eastAsia="it-IT"/>
    </w:rPr>
  </w:style>
  <w:style w:type="paragraph" w:customStyle="1" w:styleId="xl66">
    <w:name w:val="xl66"/>
    <w:basedOn w:val="Normale"/>
    <w:pPr>
      <w:pBdr>
        <w:top w:val="double" w:sz="6" w:space="0" w:color="auto"/>
      </w:pBdr>
      <w:spacing w:before="100" w:after="100"/>
      <w:jc w:val="center"/>
    </w:pPr>
    <w:rPr>
      <w:rFonts w:ascii="Helv" w:eastAsia="Arial Unicode MS" w:hAnsi="Helv"/>
      <w:sz w:val="16"/>
      <w:szCs w:val="20"/>
      <w:lang w:eastAsia="it-IT"/>
    </w:rPr>
  </w:style>
  <w:style w:type="paragraph" w:customStyle="1" w:styleId="xl67">
    <w:name w:val="xl67"/>
    <w:basedOn w:val="Normale"/>
    <w:pPr>
      <w:pBdr>
        <w:top w:val="double" w:sz="6" w:space="0" w:color="auto"/>
        <w:right w:val="double" w:sz="6" w:space="0" w:color="auto"/>
      </w:pBdr>
      <w:spacing w:before="100" w:after="100"/>
      <w:jc w:val="center"/>
    </w:pPr>
    <w:rPr>
      <w:rFonts w:ascii="Helv" w:eastAsia="Arial Unicode MS" w:hAnsi="Helv"/>
      <w:sz w:val="16"/>
      <w:szCs w:val="20"/>
      <w:lang w:eastAsia="it-IT"/>
    </w:rPr>
  </w:style>
  <w:style w:type="paragraph" w:customStyle="1" w:styleId="xl68">
    <w:name w:val="xl68"/>
    <w:basedOn w:val="Normale"/>
    <w:pPr>
      <w:pBdr>
        <w:top w:val="double" w:sz="6" w:space="0" w:color="auto"/>
        <w:left w:val="double" w:sz="6" w:space="0" w:color="auto"/>
        <w:right w:val="double" w:sz="6" w:space="0" w:color="auto"/>
      </w:pBdr>
      <w:spacing w:before="100" w:after="100"/>
      <w:jc w:val="center"/>
      <w:textAlignment w:val="center"/>
    </w:pPr>
    <w:rPr>
      <w:rFonts w:ascii="Helv" w:eastAsia="Arial Unicode MS" w:hAnsi="Helv"/>
      <w:b/>
      <w:sz w:val="16"/>
      <w:szCs w:val="20"/>
      <w:lang w:eastAsia="it-IT"/>
    </w:rPr>
  </w:style>
  <w:style w:type="paragraph" w:customStyle="1" w:styleId="xl69">
    <w:name w:val="xl69"/>
    <w:basedOn w:val="Normale"/>
    <w:pPr>
      <w:pBdr>
        <w:left w:val="double" w:sz="6" w:space="0" w:color="auto"/>
        <w:bottom w:val="single" w:sz="4" w:space="0" w:color="auto"/>
        <w:right w:val="single" w:sz="4" w:space="0" w:color="auto"/>
      </w:pBdr>
      <w:spacing w:before="100" w:after="100"/>
    </w:pPr>
    <w:rPr>
      <w:rFonts w:ascii="Helv" w:eastAsia="Arial Unicode MS" w:hAnsi="Helv"/>
      <w:b/>
      <w:i/>
      <w:sz w:val="16"/>
      <w:szCs w:val="20"/>
      <w:lang w:eastAsia="it-IT"/>
    </w:rPr>
  </w:style>
  <w:style w:type="paragraph" w:customStyle="1" w:styleId="xl70">
    <w:name w:val="xl70"/>
    <w:basedOn w:val="Normale"/>
    <w:pPr>
      <w:pBdr>
        <w:bottom w:val="single" w:sz="4" w:space="0" w:color="auto"/>
      </w:pBdr>
      <w:spacing w:before="100" w:after="100"/>
    </w:pPr>
    <w:rPr>
      <w:rFonts w:ascii="Helv" w:eastAsia="Arial Unicode MS" w:hAnsi="Helv"/>
      <w:b/>
      <w:sz w:val="16"/>
      <w:szCs w:val="20"/>
      <w:lang w:eastAsia="it-IT"/>
    </w:rPr>
  </w:style>
  <w:style w:type="paragraph" w:customStyle="1" w:styleId="xl71">
    <w:name w:val="xl71"/>
    <w:basedOn w:val="Normale"/>
    <w:pPr>
      <w:pBdr>
        <w:bottom w:val="single" w:sz="4" w:space="0" w:color="auto"/>
      </w:pBdr>
      <w:spacing w:before="100" w:after="100"/>
    </w:pPr>
    <w:rPr>
      <w:rFonts w:ascii="Helv" w:eastAsia="Arial Unicode MS" w:hAnsi="Helv"/>
      <w:b/>
      <w:i/>
      <w:sz w:val="16"/>
      <w:szCs w:val="20"/>
      <w:lang w:eastAsia="it-IT"/>
    </w:rPr>
  </w:style>
  <w:style w:type="paragraph" w:customStyle="1" w:styleId="xl72">
    <w:name w:val="xl72"/>
    <w:basedOn w:val="Normale"/>
    <w:pPr>
      <w:pBdr>
        <w:bottom w:val="single" w:sz="4" w:space="0" w:color="auto"/>
        <w:right w:val="single" w:sz="4" w:space="0" w:color="auto"/>
      </w:pBdr>
      <w:spacing w:before="100" w:after="100"/>
    </w:pPr>
    <w:rPr>
      <w:rFonts w:ascii="Helv" w:eastAsia="Arial Unicode MS" w:hAnsi="Helv"/>
      <w:b/>
      <w:i/>
      <w:sz w:val="16"/>
      <w:szCs w:val="20"/>
      <w:lang w:eastAsia="it-IT"/>
    </w:rPr>
  </w:style>
  <w:style w:type="paragraph" w:customStyle="1" w:styleId="xl73">
    <w:name w:val="xl73"/>
    <w:basedOn w:val="Normale"/>
    <w:pPr>
      <w:pBdr>
        <w:left w:val="double" w:sz="6" w:space="0" w:color="auto"/>
      </w:pBdr>
      <w:spacing w:before="100" w:after="100"/>
      <w:jc w:val="center"/>
    </w:pPr>
    <w:rPr>
      <w:rFonts w:ascii="Helv" w:eastAsia="Arial Unicode MS" w:hAnsi="Helv"/>
      <w:sz w:val="16"/>
      <w:szCs w:val="20"/>
      <w:lang w:eastAsia="it-IT"/>
    </w:rPr>
  </w:style>
  <w:style w:type="paragraph" w:customStyle="1" w:styleId="xl74">
    <w:name w:val="xl74"/>
    <w:basedOn w:val="Normale"/>
    <w:pPr>
      <w:pBdr>
        <w:right w:val="double" w:sz="6" w:space="0" w:color="auto"/>
      </w:pBdr>
      <w:spacing w:before="100" w:after="100"/>
      <w:jc w:val="center"/>
    </w:pPr>
    <w:rPr>
      <w:rFonts w:ascii="Helv" w:eastAsia="Arial Unicode MS" w:hAnsi="Helv"/>
      <w:sz w:val="14"/>
      <w:szCs w:val="20"/>
      <w:lang w:eastAsia="it-IT"/>
    </w:rPr>
  </w:style>
  <w:style w:type="paragraph" w:customStyle="1" w:styleId="xl75">
    <w:name w:val="xl75"/>
    <w:basedOn w:val="Normale"/>
    <w:pPr>
      <w:pBdr>
        <w:left w:val="double" w:sz="6" w:space="0" w:color="auto"/>
        <w:right w:val="double" w:sz="6" w:space="0" w:color="auto"/>
      </w:pBdr>
      <w:spacing w:before="100" w:after="100"/>
      <w:jc w:val="center"/>
      <w:textAlignment w:val="center"/>
    </w:pPr>
    <w:rPr>
      <w:rFonts w:ascii="Helv" w:eastAsia="Arial Unicode MS" w:hAnsi="Helv"/>
      <w:b/>
      <w:sz w:val="16"/>
      <w:szCs w:val="20"/>
      <w:lang w:eastAsia="it-IT"/>
    </w:rPr>
  </w:style>
  <w:style w:type="paragraph" w:customStyle="1" w:styleId="xl76">
    <w:name w:val="xl76"/>
    <w:basedOn w:val="Normale"/>
    <w:pPr>
      <w:pBdr>
        <w:left w:val="double" w:sz="6" w:space="0" w:color="auto"/>
        <w:right w:val="single" w:sz="4" w:space="0" w:color="auto"/>
      </w:pBdr>
      <w:spacing w:before="100" w:after="100"/>
      <w:jc w:val="center"/>
    </w:pPr>
    <w:rPr>
      <w:rFonts w:ascii="Helv" w:eastAsia="Arial Unicode MS" w:hAnsi="Helv"/>
      <w:sz w:val="16"/>
      <w:szCs w:val="20"/>
      <w:lang w:eastAsia="it-IT"/>
    </w:rPr>
  </w:style>
  <w:style w:type="paragraph" w:customStyle="1" w:styleId="xl77">
    <w:name w:val="xl77"/>
    <w:basedOn w:val="Normale"/>
    <w:pPr>
      <w:pBdr>
        <w:top w:val="single" w:sz="4" w:space="0" w:color="auto"/>
        <w:left w:val="double" w:sz="6" w:space="0" w:color="auto"/>
        <w:bottom w:val="single" w:sz="4" w:space="0" w:color="auto"/>
        <w:right w:val="single" w:sz="4" w:space="0" w:color="auto"/>
      </w:pBdr>
      <w:spacing w:before="100" w:after="100"/>
      <w:jc w:val="center"/>
      <w:textAlignment w:val="center"/>
    </w:pPr>
    <w:rPr>
      <w:rFonts w:ascii="Helv" w:eastAsia="Arial Unicode MS" w:hAnsi="Helv"/>
      <w:sz w:val="16"/>
      <w:szCs w:val="20"/>
      <w:lang w:eastAsia="it-IT"/>
    </w:rPr>
  </w:style>
  <w:style w:type="paragraph" w:customStyle="1" w:styleId="xl78">
    <w:name w:val="xl78"/>
    <w:basedOn w:val="Normale"/>
    <w:pPr>
      <w:pBdr>
        <w:top w:val="single" w:sz="4" w:space="0" w:color="auto"/>
        <w:right w:val="double" w:sz="6" w:space="0" w:color="auto"/>
      </w:pBdr>
      <w:spacing w:before="100" w:after="100"/>
      <w:jc w:val="center"/>
      <w:textAlignment w:val="center"/>
    </w:pPr>
    <w:rPr>
      <w:rFonts w:ascii="Helv" w:eastAsia="Arial Unicode MS" w:hAnsi="Helv"/>
      <w:b/>
      <w:sz w:val="16"/>
      <w:szCs w:val="20"/>
      <w:lang w:eastAsia="it-IT"/>
    </w:rPr>
  </w:style>
  <w:style w:type="paragraph" w:customStyle="1" w:styleId="xl79">
    <w:name w:val="xl79"/>
    <w:basedOn w:val="Normale"/>
    <w:pPr>
      <w:spacing w:before="100" w:after="100"/>
      <w:jc w:val="center"/>
      <w:textAlignment w:val="center"/>
    </w:pPr>
    <w:rPr>
      <w:rFonts w:ascii="Helv" w:eastAsia="Arial Unicode MS" w:hAnsi="Helv"/>
      <w:sz w:val="16"/>
      <w:szCs w:val="20"/>
      <w:lang w:eastAsia="it-IT"/>
    </w:rPr>
  </w:style>
  <w:style w:type="paragraph" w:customStyle="1" w:styleId="xl80">
    <w:name w:val="xl80"/>
    <w:basedOn w:val="Normale"/>
    <w:pPr>
      <w:pBdr>
        <w:top w:val="single" w:sz="4" w:space="0" w:color="auto"/>
        <w:left w:val="double" w:sz="6" w:space="0" w:color="auto"/>
        <w:right w:val="double" w:sz="6" w:space="0" w:color="auto"/>
      </w:pBdr>
      <w:spacing w:before="100" w:after="100"/>
      <w:jc w:val="center"/>
      <w:textAlignment w:val="center"/>
    </w:pPr>
    <w:rPr>
      <w:rFonts w:ascii="Helv" w:eastAsia="Arial Unicode MS" w:hAnsi="Helv"/>
      <w:b/>
      <w:sz w:val="19"/>
      <w:szCs w:val="20"/>
      <w:lang w:eastAsia="it-IT"/>
    </w:rPr>
  </w:style>
  <w:style w:type="paragraph" w:customStyle="1" w:styleId="xl81">
    <w:name w:val="xl81"/>
    <w:basedOn w:val="Normale"/>
    <w:pPr>
      <w:pBdr>
        <w:top w:val="single" w:sz="4" w:space="0" w:color="auto"/>
        <w:left w:val="double" w:sz="6" w:space="0" w:color="auto"/>
        <w:bottom w:val="double" w:sz="6" w:space="0" w:color="auto"/>
        <w:right w:val="double" w:sz="6" w:space="0" w:color="auto"/>
      </w:pBdr>
      <w:spacing w:before="100" w:after="100"/>
      <w:jc w:val="center"/>
      <w:textAlignment w:val="center"/>
    </w:pPr>
    <w:rPr>
      <w:rFonts w:ascii="Helv" w:eastAsia="Arial Unicode MS" w:hAnsi="Helv"/>
      <w:b/>
      <w:sz w:val="19"/>
      <w:szCs w:val="20"/>
      <w:lang w:eastAsia="it-IT"/>
    </w:rPr>
  </w:style>
  <w:style w:type="paragraph" w:customStyle="1" w:styleId="xl82">
    <w:name w:val="xl82"/>
    <w:basedOn w:val="Normale"/>
    <w:pPr>
      <w:pBdr>
        <w:left w:val="double" w:sz="6" w:space="0" w:color="auto"/>
        <w:bottom w:val="double" w:sz="6" w:space="0" w:color="auto"/>
        <w:right w:val="single" w:sz="4" w:space="0" w:color="auto"/>
      </w:pBdr>
      <w:spacing w:before="100" w:after="100"/>
      <w:jc w:val="center"/>
    </w:pPr>
    <w:rPr>
      <w:rFonts w:ascii="Helv" w:eastAsia="Arial Unicode MS" w:hAnsi="Helv"/>
      <w:sz w:val="16"/>
      <w:szCs w:val="20"/>
      <w:lang w:eastAsia="it-IT"/>
    </w:rPr>
  </w:style>
  <w:style w:type="paragraph" w:customStyle="1" w:styleId="xl83">
    <w:name w:val="xl83"/>
    <w:basedOn w:val="Normale"/>
    <w:pPr>
      <w:pBdr>
        <w:bottom w:val="double" w:sz="6" w:space="0" w:color="auto"/>
        <w:right w:val="single" w:sz="4" w:space="0" w:color="auto"/>
      </w:pBdr>
      <w:spacing w:before="100" w:after="100"/>
    </w:pPr>
    <w:rPr>
      <w:rFonts w:ascii="Helv" w:eastAsia="Arial Unicode MS" w:hAnsi="Helv"/>
      <w:sz w:val="16"/>
      <w:szCs w:val="20"/>
      <w:lang w:eastAsia="it-IT"/>
    </w:rPr>
  </w:style>
  <w:style w:type="paragraph" w:customStyle="1" w:styleId="xl84">
    <w:name w:val="xl84"/>
    <w:basedOn w:val="Normale"/>
    <w:pPr>
      <w:pBdr>
        <w:top w:val="double" w:sz="6" w:space="0" w:color="auto"/>
        <w:left w:val="double" w:sz="6" w:space="0" w:color="auto"/>
        <w:bottom w:val="double" w:sz="6" w:space="0" w:color="auto"/>
        <w:right w:val="single" w:sz="4" w:space="0" w:color="auto"/>
      </w:pBdr>
      <w:spacing w:before="100" w:after="100"/>
      <w:jc w:val="center"/>
      <w:textAlignment w:val="center"/>
    </w:pPr>
    <w:rPr>
      <w:rFonts w:ascii="Helv" w:eastAsia="Arial Unicode MS" w:hAnsi="Helv"/>
      <w:sz w:val="16"/>
      <w:szCs w:val="20"/>
      <w:lang w:eastAsia="it-IT"/>
    </w:rPr>
  </w:style>
  <w:style w:type="paragraph" w:customStyle="1" w:styleId="xl85">
    <w:name w:val="xl85"/>
    <w:basedOn w:val="Normale"/>
    <w:pPr>
      <w:pBdr>
        <w:top w:val="double" w:sz="6" w:space="0" w:color="auto"/>
        <w:left w:val="double" w:sz="6" w:space="0" w:color="auto"/>
        <w:bottom w:val="double" w:sz="6" w:space="0" w:color="auto"/>
        <w:right w:val="double" w:sz="6" w:space="0" w:color="auto"/>
      </w:pBdr>
      <w:spacing w:before="100" w:after="100"/>
      <w:jc w:val="center"/>
      <w:textAlignment w:val="center"/>
    </w:pPr>
    <w:rPr>
      <w:rFonts w:ascii="Helv" w:eastAsia="Arial Unicode MS" w:hAnsi="Helv"/>
      <w:b/>
      <w:sz w:val="16"/>
      <w:szCs w:val="20"/>
      <w:lang w:eastAsia="it-IT"/>
    </w:rPr>
  </w:style>
  <w:style w:type="paragraph" w:customStyle="1" w:styleId="xl86">
    <w:name w:val="xl86"/>
    <w:basedOn w:val="Normale"/>
    <w:pPr>
      <w:spacing w:before="100" w:after="100"/>
      <w:jc w:val="center"/>
      <w:textAlignment w:val="center"/>
    </w:pPr>
    <w:rPr>
      <w:rFonts w:ascii="Helv" w:eastAsia="Arial Unicode MS" w:hAnsi="Helv"/>
      <w:sz w:val="16"/>
      <w:szCs w:val="20"/>
      <w:lang w:eastAsia="it-IT"/>
    </w:rPr>
  </w:style>
  <w:style w:type="paragraph" w:customStyle="1" w:styleId="xl87">
    <w:name w:val="xl87"/>
    <w:basedOn w:val="Normale"/>
    <w:pPr>
      <w:pBdr>
        <w:top w:val="double" w:sz="6" w:space="0" w:color="auto"/>
        <w:left w:val="double" w:sz="6" w:space="0" w:color="auto"/>
        <w:bottom w:val="double" w:sz="6" w:space="0" w:color="auto"/>
      </w:pBdr>
      <w:spacing w:before="100" w:after="100"/>
      <w:textAlignment w:val="center"/>
    </w:pPr>
    <w:rPr>
      <w:rFonts w:ascii="MS Sans Serif" w:eastAsia="Arial Unicode MS" w:hAnsi="MS Sans Serif"/>
      <w:b/>
      <w:i/>
      <w:sz w:val="17"/>
      <w:szCs w:val="20"/>
      <w:lang w:eastAsia="it-IT"/>
    </w:rPr>
  </w:style>
  <w:style w:type="paragraph" w:customStyle="1" w:styleId="xl88">
    <w:name w:val="xl88"/>
    <w:basedOn w:val="Normale"/>
    <w:pPr>
      <w:pBdr>
        <w:top w:val="double" w:sz="6" w:space="0" w:color="auto"/>
        <w:bottom w:val="double" w:sz="6" w:space="0" w:color="auto"/>
      </w:pBdr>
      <w:spacing w:before="100" w:after="100"/>
      <w:jc w:val="center"/>
      <w:textAlignment w:val="center"/>
    </w:pPr>
    <w:rPr>
      <w:rFonts w:ascii="Arial Unicode MS" w:eastAsia="Arial Unicode MS" w:hAnsi="Arial Unicode MS"/>
      <w:szCs w:val="20"/>
      <w:lang w:eastAsia="it-IT"/>
    </w:rPr>
  </w:style>
  <w:style w:type="paragraph" w:customStyle="1" w:styleId="xl89">
    <w:name w:val="xl89"/>
    <w:basedOn w:val="Normale"/>
    <w:pPr>
      <w:pBdr>
        <w:top w:val="double" w:sz="6" w:space="0" w:color="auto"/>
        <w:bottom w:val="double" w:sz="6" w:space="0" w:color="auto"/>
      </w:pBdr>
      <w:spacing w:before="100" w:after="100"/>
      <w:jc w:val="center"/>
      <w:textAlignment w:val="center"/>
    </w:pPr>
    <w:rPr>
      <w:rFonts w:ascii="MS Sans Serif" w:eastAsia="Arial Unicode MS" w:hAnsi="MS Sans Serif"/>
      <w:b/>
      <w:i/>
      <w:szCs w:val="20"/>
      <w:lang w:eastAsia="it-IT"/>
    </w:rPr>
  </w:style>
  <w:style w:type="paragraph" w:customStyle="1" w:styleId="xl90">
    <w:name w:val="xl90"/>
    <w:basedOn w:val="Normale"/>
    <w:pPr>
      <w:pBdr>
        <w:top w:val="double" w:sz="6" w:space="0" w:color="auto"/>
        <w:bottom w:val="double" w:sz="6" w:space="0" w:color="auto"/>
        <w:right w:val="double" w:sz="6" w:space="0" w:color="auto"/>
      </w:pBdr>
      <w:spacing w:before="100" w:after="100"/>
      <w:jc w:val="center"/>
      <w:textAlignment w:val="center"/>
    </w:pPr>
    <w:rPr>
      <w:rFonts w:ascii="Arial Unicode MS" w:eastAsia="Arial Unicode MS" w:hAnsi="Arial Unicode MS"/>
      <w:szCs w:val="20"/>
      <w:lang w:eastAsia="it-IT"/>
    </w:rPr>
  </w:style>
  <w:style w:type="paragraph" w:customStyle="1" w:styleId="xl91">
    <w:name w:val="xl91"/>
    <w:basedOn w:val="Normale"/>
    <w:pPr>
      <w:pBdr>
        <w:top w:val="double" w:sz="6" w:space="0" w:color="auto"/>
        <w:left w:val="double" w:sz="6" w:space="0" w:color="auto"/>
        <w:bottom w:val="double" w:sz="6" w:space="0" w:color="auto"/>
        <w:right w:val="single" w:sz="4" w:space="0" w:color="auto"/>
      </w:pBdr>
      <w:spacing w:before="100" w:after="100"/>
      <w:jc w:val="center"/>
      <w:textAlignment w:val="center"/>
    </w:pPr>
    <w:rPr>
      <w:rFonts w:ascii="Helv" w:eastAsia="Arial Unicode MS" w:hAnsi="Helv"/>
      <w:sz w:val="16"/>
      <w:szCs w:val="20"/>
      <w:lang w:eastAsia="it-IT"/>
    </w:rPr>
  </w:style>
  <w:style w:type="paragraph" w:customStyle="1" w:styleId="xl92">
    <w:name w:val="xl92"/>
    <w:basedOn w:val="Normale"/>
    <w:pPr>
      <w:pBdr>
        <w:top w:val="double" w:sz="6" w:space="0" w:color="auto"/>
        <w:bottom w:val="double" w:sz="6" w:space="0" w:color="auto"/>
        <w:right w:val="single" w:sz="4" w:space="0" w:color="auto"/>
      </w:pBdr>
      <w:spacing w:before="100" w:after="100"/>
      <w:jc w:val="center"/>
      <w:textAlignment w:val="center"/>
    </w:pPr>
    <w:rPr>
      <w:rFonts w:ascii="Helv" w:eastAsia="Arial Unicode MS" w:hAnsi="Helv"/>
      <w:sz w:val="16"/>
      <w:szCs w:val="20"/>
      <w:lang w:eastAsia="it-IT"/>
    </w:rPr>
  </w:style>
  <w:style w:type="paragraph" w:customStyle="1" w:styleId="xl93">
    <w:name w:val="xl93"/>
    <w:basedOn w:val="Normale"/>
    <w:pPr>
      <w:pBdr>
        <w:top w:val="double" w:sz="6" w:space="0" w:color="auto"/>
        <w:bottom w:val="double" w:sz="6" w:space="0" w:color="auto"/>
        <w:right w:val="double" w:sz="6" w:space="0" w:color="auto"/>
      </w:pBdr>
      <w:spacing w:before="100" w:after="100"/>
      <w:jc w:val="center"/>
      <w:textAlignment w:val="center"/>
    </w:pPr>
    <w:rPr>
      <w:rFonts w:ascii="Helv" w:eastAsia="Arial Unicode MS" w:hAnsi="Helv"/>
      <w:b/>
      <w:sz w:val="16"/>
      <w:szCs w:val="20"/>
      <w:lang w:eastAsia="it-IT"/>
    </w:rPr>
  </w:style>
  <w:style w:type="paragraph" w:customStyle="1" w:styleId="xl94">
    <w:name w:val="xl94"/>
    <w:basedOn w:val="Normale"/>
    <w:pPr>
      <w:pBdr>
        <w:left w:val="double" w:sz="6" w:space="0" w:color="auto"/>
        <w:bottom w:val="single" w:sz="4" w:space="0" w:color="auto"/>
        <w:right w:val="single" w:sz="4" w:space="0" w:color="auto"/>
      </w:pBdr>
      <w:spacing w:before="100" w:after="100"/>
      <w:jc w:val="center"/>
    </w:pPr>
    <w:rPr>
      <w:rFonts w:ascii="Helv" w:eastAsia="Arial Unicode MS" w:hAnsi="Helv"/>
      <w:b/>
      <w:i/>
      <w:sz w:val="16"/>
      <w:szCs w:val="20"/>
      <w:lang w:eastAsia="it-IT"/>
    </w:rPr>
  </w:style>
  <w:style w:type="paragraph" w:customStyle="1" w:styleId="xl95">
    <w:name w:val="xl95"/>
    <w:basedOn w:val="Normale"/>
    <w:pPr>
      <w:pBdr>
        <w:bottom w:val="single" w:sz="4" w:space="0" w:color="auto"/>
      </w:pBdr>
      <w:spacing w:before="100" w:after="100"/>
      <w:jc w:val="center"/>
    </w:pPr>
    <w:rPr>
      <w:rFonts w:ascii="Helv" w:eastAsia="Arial Unicode MS" w:hAnsi="Helv"/>
      <w:b/>
      <w:i/>
      <w:sz w:val="16"/>
      <w:szCs w:val="20"/>
      <w:lang w:eastAsia="it-IT"/>
    </w:rPr>
  </w:style>
  <w:style w:type="paragraph" w:customStyle="1" w:styleId="xl96">
    <w:name w:val="xl96"/>
    <w:basedOn w:val="Normale"/>
    <w:pPr>
      <w:pBdr>
        <w:left w:val="double" w:sz="6" w:space="0" w:color="auto"/>
        <w:right w:val="single" w:sz="4" w:space="0" w:color="auto"/>
      </w:pBdr>
      <w:spacing w:before="100" w:after="100"/>
      <w:jc w:val="center"/>
    </w:pPr>
    <w:rPr>
      <w:rFonts w:ascii="Helv" w:eastAsia="Arial Unicode MS" w:hAnsi="Helv"/>
      <w:sz w:val="16"/>
      <w:szCs w:val="20"/>
      <w:lang w:eastAsia="it-IT"/>
    </w:rPr>
  </w:style>
  <w:style w:type="paragraph" w:customStyle="1" w:styleId="xl97">
    <w:name w:val="xl97"/>
    <w:basedOn w:val="Normale"/>
    <w:pPr>
      <w:pBdr>
        <w:right w:val="single" w:sz="4" w:space="0" w:color="auto"/>
      </w:pBdr>
      <w:spacing w:before="100" w:after="100"/>
    </w:pPr>
    <w:rPr>
      <w:rFonts w:ascii="Arial" w:eastAsia="Arial Unicode MS" w:hAnsi="Arial"/>
      <w:b/>
      <w:sz w:val="16"/>
      <w:szCs w:val="20"/>
      <w:lang w:eastAsia="it-IT"/>
    </w:rPr>
  </w:style>
  <w:style w:type="paragraph" w:customStyle="1" w:styleId="xl98">
    <w:name w:val="xl98"/>
    <w:basedOn w:val="Normale"/>
    <w:pPr>
      <w:spacing w:before="100" w:after="100"/>
    </w:pPr>
    <w:rPr>
      <w:rFonts w:ascii="Arial" w:eastAsia="Arial Unicode MS" w:hAnsi="Arial"/>
      <w:b/>
      <w:i/>
      <w:sz w:val="16"/>
      <w:szCs w:val="20"/>
      <w:u w:val="single"/>
      <w:lang w:eastAsia="it-IT"/>
    </w:rPr>
  </w:style>
  <w:style w:type="paragraph" w:customStyle="1" w:styleId="xl99">
    <w:name w:val="xl99"/>
    <w:basedOn w:val="Normale"/>
    <w:pPr>
      <w:pBdr>
        <w:bottom w:val="double" w:sz="6" w:space="0" w:color="auto"/>
      </w:pBdr>
      <w:spacing w:before="100" w:after="100"/>
    </w:pPr>
    <w:rPr>
      <w:rFonts w:ascii="Helv" w:eastAsia="Arial Unicode MS" w:hAnsi="Helv"/>
      <w:b/>
      <w:sz w:val="16"/>
      <w:szCs w:val="20"/>
      <w:lang w:eastAsia="it-IT"/>
    </w:rPr>
  </w:style>
  <w:style w:type="paragraph" w:customStyle="1" w:styleId="xl100">
    <w:name w:val="xl100"/>
    <w:basedOn w:val="Normale"/>
    <w:pPr>
      <w:pBdr>
        <w:bottom w:val="double" w:sz="6" w:space="0" w:color="auto"/>
        <w:right w:val="single" w:sz="4" w:space="0" w:color="auto"/>
      </w:pBdr>
      <w:spacing w:before="100" w:after="100"/>
    </w:pPr>
    <w:rPr>
      <w:rFonts w:ascii="Helv" w:eastAsia="Arial Unicode MS" w:hAnsi="Helv"/>
      <w:b/>
      <w:sz w:val="16"/>
      <w:szCs w:val="20"/>
      <w:lang w:eastAsia="it-IT"/>
    </w:rPr>
  </w:style>
  <w:style w:type="paragraph" w:customStyle="1" w:styleId="xl101">
    <w:name w:val="xl101"/>
    <w:basedOn w:val="Normale"/>
    <w:pPr>
      <w:pBdr>
        <w:top w:val="single" w:sz="4" w:space="0" w:color="auto"/>
        <w:left w:val="double" w:sz="6" w:space="0" w:color="auto"/>
        <w:bottom w:val="double" w:sz="6" w:space="0" w:color="auto"/>
        <w:right w:val="single" w:sz="4" w:space="0" w:color="auto"/>
      </w:pBdr>
      <w:spacing w:before="100" w:after="100"/>
      <w:jc w:val="center"/>
      <w:textAlignment w:val="center"/>
    </w:pPr>
    <w:rPr>
      <w:rFonts w:ascii="Helv" w:eastAsia="Arial Unicode MS" w:hAnsi="Helv"/>
      <w:sz w:val="16"/>
      <w:szCs w:val="20"/>
      <w:lang w:eastAsia="it-IT"/>
    </w:rPr>
  </w:style>
  <w:style w:type="paragraph" w:customStyle="1" w:styleId="xl102">
    <w:name w:val="xl102"/>
    <w:basedOn w:val="Normale"/>
    <w:pPr>
      <w:pBdr>
        <w:top w:val="single" w:sz="4" w:space="0" w:color="auto"/>
        <w:bottom w:val="double" w:sz="6" w:space="0" w:color="auto"/>
        <w:right w:val="double" w:sz="6" w:space="0" w:color="auto"/>
      </w:pBdr>
      <w:spacing w:before="100" w:after="100"/>
      <w:jc w:val="center"/>
      <w:textAlignment w:val="center"/>
    </w:pPr>
    <w:rPr>
      <w:rFonts w:ascii="Helv" w:eastAsia="Arial Unicode MS" w:hAnsi="Helv"/>
      <w:b/>
      <w:sz w:val="16"/>
      <w:szCs w:val="20"/>
      <w:lang w:eastAsia="it-IT"/>
    </w:rPr>
  </w:style>
  <w:style w:type="paragraph" w:customStyle="1" w:styleId="xl103">
    <w:name w:val="xl103"/>
    <w:basedOn w:val="Normale"/>
    <w:pPr>
      <w:pBdr>
        <w:bottom w:val="single" w:sz="4" w:space="0" w:color="auto"/>
      </w:pBdr>
      <w:spacing w:before="100" w:after="100"/>
      <w:jc w:val="center"/>
    </w:pPr>
    <w:rPr>
      <w:rFonts w:ascii="Helv" w:eastAsia="Arial Unicode MS" w:hAnsi="Helv"/>
      <w:b/>
      <w:i/>
      <w:sz w:val="14"/>
      <w:szCs w:val="20"/>
      <w:lang w:eastAsia="it-IT"/>
    </w:rPr>
  </w:style>
  <w:style w:type="paragraph" w:customStyle="1" w:styleId="xl104">
    <w:name w:val="xl104"/>
    <w:basedOn w:val="Normale"/>
    <w:pPr>
      <w:spacing w:before="100" w:after="100"/>
    </w:pPr>
    <w:rPr>
      <w:rFonts w:ascii="Helv" w:eastAsia="Arial Unicode MS" w:hAnsi="Helv"/>
      <w:b/>
      <w:i/>
      <w:sz w:val="16"/>
      <w:szCs w:val="20"/>
      <w:u w:val="single"/>
      <w:lang w:eastAsia="it-IT"/>
    </w:rPr>
  </w:style>
  <w:style w:type="paragraph" w:customStyle="1" w:styleId="xl105">
    <w:name w:val="xl105"/>
    <w:basedOn w:val="Normale"/>
    <w:pPr>
      <w:pBdr>
        <w:top w:val="single" w:sz="4" w:space="0" w:color="auto"/>
        <w:right w:val="single" w:sz="4" w:space="0" w:color="auto"/>
      </w:pBdr>
      <w:spacing w:before="100" w:after="100"/>
      <w:jc w:val="center"/>
    </w:pPr>
    <w:rPr>
      <w:rFonts w:ascii="Helv" w:eastAsia="Arial Unicode MS" w:hAnsi="Helv"/>
      <w:sz w:val="16"/>
      <w:szCs w:val="20"/>
      <w:lang w:eastAsia="it-IT"/>
    </w:rPr>
  </w:style>
  <w:style w:type="paragraph" w:customStyle="1" w:styleId="xl106">
    <w:name w:val="xl106"/>
    <w:basedOn w:val="Normale"/>
    <w:pPr>
      <w:pBdr>
        <w:top w:val="single" w:sz="4" w:space="0" w:color="auto"/>
        <w:bottom w:val="double" w:sz="6" w:space="0" w:color="auto"/>
        <w:right w:val="double" w:sz="6" w:space="0" w:color="auto"/>
      </w:pBdr>
      <w:spacing w:before="100" w:after="100"/>
    </w:pPr>
    <w:rPr>
      <w:rFonts w:ascii="Helv" w:eastAsia="Arial Unicode MS" w:hAnsi="Helv"/>
      <w:sz w:val="16"/>
      <w:szCs w:val="20"/>
      <w:lang w:eastAsia="it-IT"/>
    </w:rPr>
  </w:style>
  <w:style w:type="paragraph" w:customStyle="1" w:styleId="xl107">
    <w:name w:val="xl107"/>
    <w:basedOn w:val="Normale"/>
    <w:pPr>
      <w:pBdr>
        <w:right w:val="single" w:sz="4" w:space="0" w:color="auto"/>
      </w:pBdr>
      <w:spacing w:before="100" w:after="100"/>
    </w:pPr>
    <w:rPr>
      <w:rFonts w:ascii="Helv" w:eastAsia="Arial Unicode MS" w:hAnsi="Helv"/>
      <w:b/>
      <w:i/>
      <w:sz w:val="16"/>
      <w:szCs w:val="20"/>
      <w:u w:val="single"/>
      <w:lang w:eastAsia="it-IT"/>
    </w:rPr>
  </w:style>
  <w:style w:type="paragraph" w:customStyle="1" w:styleId="xl108">
    <w:name w:val="xl108"/>
    <w:basedOn w:val="Normale"/>
    <w:pPr>
      <w:spacing w:before="100" w:after="100"/>
    </w:pPr>
    <w:rPr>
      <w:rFonts w:ascii="Arial" w:eastAsia="Arial Unicode MS" w:hAnsi="Arial"/>
      <w:b/>
      <w:sz w:val="18"/>
      <w:szCs w:val="20"/>
      <w:lang w:eastAsia="it-IT"/>
    </w:rPr>
  </w:style>
  <w:style w:type="paragraph" w:customStyle="1" w:styleId="OmniPage18">
    <w:name w:val="OmniPage #18"/>
    <w:pPr>
      <w:tabs>
        <w:tab w:val="left" w:pos="100"/>
        <w:tab w:val="left" w:pos="150"/>
        <w:tab w:val="left" w:leader="dot" w:pos="456"/>
        <w:tab w:val="right" w:pos="2417"/>
      </w:tabs>
    </w:pPr>
    <w:rPr>
      <w:rFonts w:ascii="Leos" w:eastAsia="Times New Roman" w:hAnsi="Leos"/>
      <w:lang w:val="en-US"/>
    </w:rPr>
  </w:style>
  <w:style w:type="paragraph" w:customStyle="1" w:styleId="OmniPage1">
    <w:name w:val="OmniPage #1"/>
    <w:pPr>
      <w:tabs>
        <w:tab w:val="left" w:pos="100"/>
        <w:tab w:val="right" w:pos="1376"/>
      </w:tabs>
      <w:ind w:left="100" w:right="8601"/>
    </w:pPr>
    <w:rPr>
      <w:rFonts w:ascii="Leos" w:eastAsia="Times New Roman" w:hAnsi="Leos"/>
      <w:lang w:val="en-US"/>
    </w:rPr>
  </w:style>
  <w:style w:type="paragraph" w:customStyle="1" w:styleId="OmniPage2">
    <w:name w:val="OmniPage #2"/>
    <w:pPr>
      <w:tabs>
        <w:tab w:val="left" w:pos="100"/>
        <w:tab w:val="right" w:pos="1368"/>
      </w:tabs>
    </w:pPr>
    <w:rPr>
      <w:rFonts w:ascii="Leos" w:eastAsia="Times New Roman" w:hAnsi="Leos"/>
      <w:lang w:val="en-US"/>
    </w:rPr>
  </w:style>
  <w:style w:type="paragraph" w:customStyle="1" w:styleId="OmniPage3">
    <w:name w:val="OmniPage #3"/>
    <w:pPr>
      <w:tabs>
        <w:tab w:val="left" w:pos="111"/>
        <w:tab w:val="right" w:pos="3251"/>
      </w:tabs>
    </w:pPr>
    <w:rPr>
      <w:rFonts w:ascii="Leos" w:eastAsia="Times New Roman" w:hAnsi="Leos"/>
      <w:lang w:val="en-US"/>
    </w:rPr>
  </w:style>
  <w:style w:type="paragraph" w:customStyle="1" w:styleId="OmniPage5">
    <w:name w:val="OmniPage #5"/>
    <w:pPr>
      <w:tabs>
        <w:tab w:val="left" w:pos="100"/>
        <w:tab w:val="right" w:pos="3640"/>
      </w:tabs>
      <w:jc w:val="center"/>
    </w:pPr>
    <w:rPr>
      <w:rFonts w:ascii="Leos" w:eastAsia="Times New Roman" w:hAnsi="Leos"/>
      <w:lang w:val="en-US"/>
    </w:rPr>
  </w:style>
  <w:style w:type="paragraph" w:customStyle="1" w:styleId="OmniPage6">
    <w:name w:val="OmniPage #6"/>
    <w:pPr>
      <w:tabs>
        <w:tab w:val="left" w:pos="100"/>
        <w:tab w:val="left" w:pos="150"/>
        <w:tab w:val="left" w:leader="dot" w:pos="2848"/>
        <w:tab w:val="right" w:pos="4247"/>
      </w:tabs>
    </w:pPr>
    <w:rPr>
      <w:rFonts w:ascii="Leos" w:eastAsia="Times New Roman" w:hAnsi="Leos"/>
      <w:lang w:val="en-US"/>
    </w:rPr>
  </w:style>
  <w:style w:type="paragraph" w:customStyle="1" w:styleId="OmniPage7">
    <w:name w:val="OmniPage #7"/>
    <w:pPr>
      <w:tabs>
        <w:tab w:val="left" w:pos="100"/>
        <w:tab w:val="right" w:pos="1694"/>
      </w:tabs>
    </w:pPr>
    <w:rPr>
      <w:rFonts w:ascii="Leos" w:eastAsia="Times New Roman" w:hAnsi="Leos"/>
      <w:lang w:val="en-US"/>
    </w:rPr>
  </w:style>
  <w:style w:type="paragraph" w:customStyle="1" w:styleId="OmniPage8">
    <w:name w:val="OmniPage #8"/>
    <w:pPr>
      <w:tabs>
        <w:tab w:val="left" w:pos="100"/>
        <w:tab w:val="right" w:pos="5067"/>
      </w:tabs>
    </w:pPr>
    <w:rPr>
      <w:rFonts w:ascii="Leos" w:eastAsia="Times New Roman" w:hAnsi="Leos"/>
      <w:lang w:val="en-US"/>
    </w:rPr>
  </w:style>
  <w:style w:type="paragraph" w:customStyle="1" w:styleId="OmniPage11">
    <w:name w:val="OmniPage #11"/>
    <w:pPr>
      <w:tabs>
        <w:tab w:val="left" w:pos="100"/>
        <w:tab w:val="right" w:pos="3137"/>
      </w:tabs>
    </w:pPr>
    <w:rPr>
      <w:rFonts w:ascii="Leos" w:eastAsia="Times New Roman" w:hAnsi="Leos"/>
      <w:lang w:val="en-US"/>
    </w:rPr>
  </w:style>
  <w:style w:type="paragraph" w:customStyle="1" w:styleId="OmniPage12">
    <w:name w:val="OmniPage #12"/>
    <w:pPr>
      <w:tabs>
        <w:tab w:val="left" w:pos="100"/>
        <w:tab w:val="right" w:pos="8453"/>
      </w:tabs>
    </w:pPr>
    <w:rPr>
      <w:rFonts w:ascii="Leos" w:eastAsia="Times New Roman" w:hAnsi="Leos"/>
      <w:lang w:val="en-US"/>
    </w:rPr>
  </w:style>
  <w:style w:type="paragraph" w:customStyle="1" w:styleId="OmniPage13">
    <w:name w:val="OmniPage #13"/>
    <w:pPr>
      <w:tabs>
        <w:tab w:val="left" w:pos="100"/>
        <w:tab w:val="right" w:pos="906"/>
      </w:tabs>
    </w:pPr>
    <w:rPr>
      <w:rFonts w:ascii="Leos" w:eastAsia="Times New Roman" w:hAnsi="Leos"/>
      <w:lang w:val="en-US"/>
    </w:rPr>
  </w:style>
  <w:style w:type="paragraph" w:customStyle="1" w:styleId="OmniPage15">
    <w:name w:val="OmniPage #15"/>
    <w:pPr>
      <w:tabs>
        <w:tab w:val="left" w:pos="100"/>
        <w:tab w:val="right" w:pos="1103"/>
      </w:tabs>
    </w:pPr>
    <w:rPr>
      <w:rFonts w:ascii="Leos" w:eastAsia="Times New Roman" w:hAnsi="Leos"/>
      <w:lang w:val="en-US"/>
    </w:rPr>
  </w:style>
  <w:style w:type="paragraph" w:customStyle="1" w:styleId="OmniPage16">
    <w:name w:val="OmniPage #16"/>
    <w:pPr>
      <w:tabs>
        <w:tab w:val="left" w:pos="100"/>
        <w:tab w:val="right" w:pos="4168"/>
      </w:tabs>
    </w:pPr>
    <w:rPr>
      <w:rFonts w:ascii="Leos" w:eastAsia="Times New Roman" w:hAnsi="Leos"/>
      <w:lang w:val="en-US"/>
    </w:rPr>
  </w:style>
  <w:style w:type="paragraph" w:customStyle="1" w:styleId="OmniPage17">
    <w:name w:val="OmniPage #17"/>
    <w:pPr>
      <w:tabs>
        <w:tab w:val="left" w:pos="100"/>
        <w:tab w:val="left" w:pos="150"/>
        <w:tab w:val="left" w:leader="dot" w:pos="2790"/>
        <w:tab w:val="right" w:pos="5483"/>
      </w:tabs>
    </w:pPr>
    <w:rPr>
      <w:rFonts w:ascii="Leos" w:eastAsia="Times New Roman" w:hAnsi="Leos"/>
      <w:lang w:val="en-US"/>
    </w:rPr>
  </w:style>
  <w:style w:type="paragraph" w:customStyle="1" w:styleId="OmniPage20">
    <w:name w:val="OmniPage #20"/>
    <w:pPr>
      <w:tabs>
        <w:tab w:val="left" w:pos="463"/>
        <w:tab w:val="right" w:pos="9873"/>
      </w:tabs>
    </w:pPr>
    <w:rPr>
      <w:rFonts w:ascii="Leos" w:eastAsia="Times New Roman" w:hAnsi="Leos"/>
      <w:lang w:val="en-US"/>
    </w:rPr>
  </w:style>
  <w:style w:type="paragraph" w:customStyle="1" w:styleId="OmniPage21">
    <w:name w:val="OmniPage #21"/>
    <w:pPr>
      <w:tabs>
        <w:tab w:val="left" w:pos="462"/>
        <w:tab w:val="right" w:pos="9877"/>
      </w:tabs>
    </w:pPr>
    <w:rPr>
      <w:rFonts w:ascii="Leos" w:eastAsia="Times New Roman" w:hAnsi="Leos"/>
      <w:lang w:val="en-US"/>
    </w:rPr>
  </w:style>
  <w:style w:type="paragraph" w:customStyle="1" w:styleId="OmniPage22">
    <w:name w:val="OmniPage #22"/>
    <w:pPr>
      <w:tabs>
        <w:tab w:val="left" w:pos="100"/>
        <w:tab w:val="right" w:pos="2030"/>
      </w:tabs>
    </w:pPr>
    <w:rPr>
      <w:rFonts w:ascii="Leos" w:eastAsia="Times New Roman" w:hAnsi="Leos"/>
      <w:lang w:val="en-US"/>
    </w:rPr>
  </w:style>
  <w:style w:type="paragraph" w:customStyle="1" w:styleId="OmniPage4">
    <w:name w:val="OmniPage #4"/>
    <w:pPr>
      <w:tabs>
        <w:tab w:val="left" w:pos="128"/>
        <w:tab w:val="right" w:pos="9917"/>
      </w:tabs>
      <w:jc w:val="both"/>
    </w:pPr>
    <w:rPr>
      <w:rFonts w:ascii="Leos" w:eastAsia="Times New Roman" w:hAnsi="Leos"/>
      <w:lang w:val="en-US"/>
    </w:rPr>
  </w:style>
  <w:style w:type="paragraph" w:customStyle="1" w:styleId="OmniPage9">
    <w:name w:val="OmniPage #9"/>
    <w:pPr>
      <w:tabs>
        <w:tab w:val="left" w:pos="468"/>
        <w:tab w:val="right" w:pos="9902"/>
      </w:tabs>
      <w:jc w:val="both"/>
    </w:pPr>
    <w:rPr>
      <w:rFonts w:ascii="Leos" w:eastAsia="Times New Roman" w:hAnsi="Leos"/>
      <w:lang w:val="en-US"/>
    </w:rPr>
  </w:style>
  <w:style w:type="paragraph" w:customStyle="1" w:styleId="OmniPage10">
    <w:name w:val="OmniPage #10"/>
    <w:pPr>
      <w:tabs>
        <w:tab w:val="left" w:pos="109"/>
        <w:tab w:val="right" w:pos="9905"/>
      </w:tabs>
      <w:jc w:val="both"/>
    </w:pPr>
    <w:rPr>
      <w:rFonts w:ascii="Leos" w:eastAsia="Times New Roman" w:hAnsi="Leos"/>
      <w:lang w:val="en-US"/>
    </w:rPr>
  </w:style>
  <w:style w:type="paragraph" w:customStyle="1" w:styleId="OmniPage19">
    <w:name w:val="OmniPage #19"/>
    <w:pPr>
      <w:tabs>
        <w:tab w:val="left" w:pos="100"/>
        <w:tab w:val="right" w:pos="7173"/>
      </w:tabs>
    </w:pPr>
    <w:rPr>
      <w:rFonts w:ascii="Leos" w:eastAsia="Times New Roman" w:hAnsi="Leos"/>
      <w:lang w:val="en-US"/>
    </w:rPr>
  </w:style>
  <w:style w:type="paragraph" w:customStyle="1" w:styleId="OmniPage23">
    <w:name w:val="OmniPage #23"/>
    <w:pPr>
      <w:tabs>
        <w:tab w:val="left" w:pos="100"/>
        <w:tab w:val="right" w:pos="607"/>
      </w:tabs>
    </w:pPr>
    <w:rPr>
      <w:rFonts w:ascii="Leos" w:eastAsia="Times New Roman" w:hAnsi="Leos"/>
      <w:lang w:val="en-US"/>
    </w:rPr>
  </w:style>
  <w:style w:type="paragraph" w:customStyle="1" w:styleId="NormaleWeb10">
    <w:name w:val="Normale (Web)1"/>
    <w:basedOn w:val="Normale"/>
    <w:pPr>
      <w:spacing w:before="100" w:after="100"/>
    </w:pPr>
    <w:rPr>
      <w:rFonts w:ascii="Arial" w:eastAsia="Times New Roman" w:hAnsi="Arial"/>
      <w:sz w:val="21"/>
      <w:szCs w:val="20"/>
      <w:lang w:eastAsia="it-IT"/>
    </w:rPr>
  </w:style>
  <w:style w:type="paragraph" w:customStyle="1" w:styleId="NormaleTESTO">
    <w:name w:val="Normale.TESTO"/>
    <w:pPr>
      <w:widowControl w:val="0"/>
      <w:autoSpaceDE w:val="0"/>
      <w:autoSpaceDN w:val="0"/>
      <w:spacing w:before="120"/>
      <w:jc w:val="both"/>
    </w:pPr>
    <w:rPr>
      <w:rFonts w:ascii="Courier PS" w:eastAsia="Times New Roman" w:hAnsi="Courier PS"/>
      <w:sz w:val="24"/>
    </w:rPr>
  </w:style>
  <w:style w:type="paragraph" w:styleId="Sottotitolo">
    <w:name w:val="Subtitle"/>
    <w:basedOn w:val="Normale"/>
    <w:qFormat/>
    <w:pPr>
      <w:widowControl w:val="0"/>
      <w:jc w:val="both"/>
    </w:pPr>
    <w:rPr>
      <w:rFonts w:ascii="Courier PS" w:eastAsia="Times New Roman" w:hAnsi="Courier PS"/>
      <w:b/>
      <w:szCs w:val="20"/>
      <w:u w:val="single"/>
      <w:lang w:eastAsia="it-IT"/>
    </w:rPr>
  </w:style>
  <w:style w:type="paragraph" w:styleId="Elenco5">
    <w:name w:val="List 5"/>
    <w:basedOn w:val="Normale"/>
    <w:semiHidden/>
    <w:pPr>
      <w:ind w:left="1415" w:hanging="283"/>
    </w:pPr>
    <w:rPr>
      <w:rFonts w:ascii="Arial" w:eastAsia="Times New Roman" w:hAnsi="Arial"/>
      <w:szCs w:val="20"/>
      <w:lang w:eastAsia="it-IT"/>
    </w:rPr>
  </w:style>
  <w:style w:type="character" w:customStyle="1" w:styleId="IntestazioneCarattere">
    <w:name w:val="Intestazione Carattere"/>
    <w:basedOn w:val="Carpredefinitoparagrafo"/>
  </w:style>
  <w:style w:type="paragraph" w:customStyle="1" w:styleId="Style2">
    <w:name w:val="Style 2"/>
    <w:basedOn w:val="Normale"/>
    <w:pPr>
      <w:widowControl w:val="0"/>
      <w:autoSpaceDE w:val="0"/>
      <w:autoSpaceDN w:val="0"/>
      <w:spacing w:line="252" w:lineRule="exact"/>
      <w:ind w:left="288"/>
      <w:jc w:val="both"/>
    </w:pPr>
    <w:rPr>
      <w:rFonts w:eastAsia="Times New Roman"/>
      <w:sz w:val="20"/>
      <w:szCs w:val="20"/>
      <w:lang w:eastAsia="it-IT"/>
    </w:rPr>
  </w:style>
  <w:style w:type="character" w:customStyle="1" w:styleId="TestonotaapidipaginaCarattere">
    <w:name w:val="Testo nota a piè di pagina Carattere"/>
    <w:basedOn w:val="Carpredefinitoparagrafo"/>
    <w:semiHidden/>
  </w:style>
  <w:style w:type="character" w:customStyle="1" w:styleId="Titolo6Carattere">
    <w:name w:val="Titolo 6 Carattere"/>
    <w:rPr>
      <w:b/>
      <w:sz w:val="22"/>
    </w:rPr>
  </w:style>
  <w:style w:type="paragraph" w:customStyle="1" w:styleId="Standard">
    <w:name w:val="Standard"/>
    <w:pPr>
      <w:suppressAutoHyphens/>
      <w:autoSpaceDN w:val="0"/>
      <w:spacing w:after="200" w:line="276" w:lineRule="auto"/>
      <w:textAlignment w:val="baseline"/>
    </w:pPr>
    <w:rPr>
      <w:rFonts w:ascii="Calibri" w:eastAsia="SimSun" w:hAnsi="Calibri" w:cs="Tahoma"/>
      <w:kern w:val="3"/>
      <w:sz w:val="22"/>
      <w:szCs w:val="22"/>
    </w:rPr>
  </w:style>
  <w:style w:type="paragraph" w:customStyle="1" w:styleId="Titolo71">
    <w:name w:val="Titolo 71"/>
    <w:basedOn w:val="Standard"/>
    <w:next w:val="Normale"/>
    <w:pPr>
      <w:spacing w:after="0" w:line="240" w:lineRule="auto"/>
      <w:jc w:val="center"/>
      <w:outlineLvl w:val="6"/>
    </w:pPr>
    <w:rPr>
      <w:rFonts w:ascii="Arial" w:eastAsia="Times New Roman" w:hAnsi="Arial" w:cs="Arial"/>
      <w:b/>
      <w:bCs/>
      <w:color w:val="000000"/>
      <w:sz w:val="20"/>
      <w:szCs w:val="24"/>
    </w:rPr>
  </w:style>
  <w:style w:type="paragraph" w:customStyle="1" w:styleId="Nessunaspaziatura1">
    <w:name w:val="Nessuna spaziatura1"/>
    <w:qFormat/>
    <w:rPr>
      <w:rFonts w:eastAsia="Times New Roman"/>
      <w:sz w:val="24"/>
      <w:szCs w:val="24"/>
    </w:rPr>
  </w:style>
  <w:style w:type="paragraph" w:customStyle="1" w:styleId="Style1">
    <w:name w:val="Style 1"/>
    <w:basedOn w:val="Normale"/>
    <w:pPr>
      <w:widowControl w:val="0"/>
      <w:autoSpaceDE w:val="0"/>
      <w:autoSpaceDN w:val="0"/>
      <w:adjustRightInd w:val="0"/>
    </w:pPr>
    <w:rPr>
      <w:rFonts w:eastAsia="Times New Roman"/>
      <w:sz w:val="20"/>
      <w:szCs w:val="20"/>
      <w:lang w:eastAsia="it-IT"/>
    </w:rPr>
  </w:style>
  <w:style w:type="character" w:customStyle="1" w:styleId="CharacterStyle2">
    <w:name w:val="Character Style 2"/>
    <w:rPr>
      <w:sz w:val="20"/>
    </w:rPr>
  </w:style>
  <w:style w:type="paragraph" w:customStyle="1" w:styleId="Style74">
    <w:name w:val="Style 74"/>
    <w:basedOn w:val="Normale"/>
    <w:pPr>
      <w:widowControl w:val="0"/>
      <w:autoSpaceDE w:val="0"/>
      <w:autoSpaceDN w:val="0"/>
      <w:ind w:left="72" w:right="144"/>
    </w:pPr>
    <w:rPr>
      <w:rFonts w:eastAsia="Times New Roman"/>
      <w:sz w:val="15"/>
      <w:szCs w:val="15"/>
      <w:lang w:eastAsia="it-IT"/>
    </w:rPr>
  </w:style>
  <w:style w:type="paragraph" w:customStyle="1" w:styleId="Style75">
    <w:name w:val="Style 75"/>
    <w:basedOn w:val="Normale"/>
    <w:pPr>
      <w:widowControl w:val="0"/>
      <w:autoSpaceDE w:val="0"/>
      <w:autoSpaceDN w:val="0"/>
      <w:spacing w:before="504"/>
      <w:ind w:left="288"/>
    </w:pPr>
    <w:rPr>
      <w:rFonts w:ascii="Bookman Old Style" w:eastAsia="Times New Roman" w:hAnsi="Bookman Old Style" w:cs="Bookman Old Style"/>
      <w:b/>
      <w:bCs/>
      <w:sz w:val="21"/>
      <w:szCs w:val="21"/>
      <w:lang w:eastAsia="it-IT"/>
    </w:rPr>
  </w:style>
  <w:style w:type="character" w:customStyle="1" w:styleId="CharacterStyle33">
    <w:name w:val="Character Style 33"/>
    <w:rPr>
      <w:rFonts w:ascii="Bookman Old Style" w:hAnsi="Bookman Old Style"/>
      <w:b/>
      <w:sz w:val="21"/>
    </w:rPr>
  </w:style>
  <w:style w:type="character" w:customStyle="1" w:styleId="CharacterStyle32">
    <w:name w:val="Character Style 32"/>
    <w:rPr>
      <w:sz w:val="15"/>
    </w:rPr>
  </w:style>
  <w:style w:type="paragraph" w:customStyle="1" w:styleId="Paragrafoelenco1">
    <w:name w:val="Paragrafo elenco1"/>
    <w:basedOn w:val="Normale"/>
    <w:pPr>
      <w:spacing w:after="200" w:line="276" w:lineRule="auto"/>
      <w:ind w:left="720"/>
      <w:contextualSpacing/>
    </w:pPr>
    <w:rPr>
      <w:rFonts w:ascii="Calibri" w:eastAsia="Times New Roman" w:hAnsi="Calibri"/>
      <w:sz w:val="22"/>
      <w:szCs w:val="22"/>
      <w:lang w:eastAsia="en-US"/>
    </w:rPr>
  </w:style>
  <w:style w:type="paragraph" w:customStyle="1" w:styleId="TableContents">
    <w:name w:val="Table Contents"/>
    <w:basedOn w:val="Normale"/>
    <w:pPr>
      <w:widowControl w:val="0"/>
      <w:autoSpaceDN w:val="0"/>
      <w:adjustRightInd w:val="0"/>
    </w:pPr>
    <w:rPr>
      <w:rFonts w:eastAsia="Times New Roman" w:cs="Arial Unicode MS"/>
      <w:lang w:eastAsia="zh-CN" w:bidi="hi-IN"/>
    </w:rPr>
  </w:style>
  <w:style w:type="paragraph" w:customStyle="1" w:styleId="Contenutotabella">
    <w:name w:val="Contenuto tabella"/>
    <w:basedOn w:val="Normale"/>
    <w:pPr>
      <w:widowControl w:val="0"/>
      <w:suppressLineNumbers/>
      <w:suppressAutoHyphens/>
    </w:pPr>
    <w:rPr>
      <w:rFonts w:eastAsia="Times New Roman" w:cs="Tahoma"/>
      <w:kern w:val="1"/>
      <w:lang w:eastAsia="hi-IN" w:bidi="hi-IN"/>
    </w:rPr>
  </w:style>
  <w:style w:type="paragraph" w:customStyle="1" w:styleId="Elencoacolori-Colore11">
    <w:name w:val="Elenco a colori - Colore 11"/>
    <w:basedOn w:val="Normale"/>
    <w:qFormat/>
    <w:pPr>
      <w:spacing w:after="200" w:line="276" w:lineRule="auto"/>
      <w:ind w:left="720"/>
      <w:contextualSpacing/>
    </w:pPr>
    <w:rPr>
      <w:rFonts w:ascii="Calibri" w:eastAsia="Times New Roman" w:hAnsi="Calibri"/>
      <w:sz w:val="22"/>
      <w:szCs w:val="22"/>
      <w:lang w:eastAsia="en-US"/>
    </w:rPr>
  </w:style>
  <w:style w:type="character" w:customStyle="1" w:styleId="Caratteredellanota">
    <w:name w:val="Carattere della nota"/>
    <w:rPr>
      <w:vertAlign w:val="superscript"/>
    </w:rPr>
  </w:style>
  <w:style w:type="character" w:styleId="Rimandonotadichiusura">
    <w:name w:val="endnote reference"/>
    <w:semiHidden/>
    <w:rPr>
      <w:vertAlign w:val="superscript"/>
    </w:rPr>
  </w:style>
  <w:style w:type="paragraph" w:customStyle="1" w:styleId="Paragrafoelenco10">
    <w:name w:val="Paragrafo elenco1"/>
    <w:basedOn w:val="Normale"/>
    <w:pPr>
      <w:ind w:left="708"/>
    </w:pPr>
    <w:rPr>
      <w:rFonts w:eastAsia="Times New Roman"/>
      <w:sz w:val="20"/>
      <w:szCs w:val="20"/>
      <w:lang w:eastAsia="it-IT"/>
    </w:rPr>
  </w:style>
  <w:style w:type="paragraph" w:customStyle="1" w:styleId="Paragrafoelenco11">
    <w:name w:val="Paragrafo elenco11"/>
    <w:basedOn w:val="Normale"/>
    <w:pPr>
      <w:spacing w:after="200" w:line="276" w:lineRule="auto"/>
      <w:ind w:left="720"/>
    </w:pPr>
    <w:rPr>
      <w:rFonts w:ascii="Calibri" w:eastAsia="Times New Roman" w:hAnsi="Calibri"/>
      <w:sz w:val="22"/>
      <w:szCs w:val="20"/>
      <w:lang w:eastAsia="it-IT"/>
    </w:rPr>
  </w:style>
  <w:style w:type="paragraph" w:customStyle="1" w:styleId="CVNormal">
    <w:name w:val="CV Normal"/>
    <w:basedOn w:val="Normale"/>
    <w:pPr>
      <w:suppressAutoHyphens/>
      <w:ind w:left="113" w:right="113"/>
    </w:pPr>
    <w:rPr>
      <w:rFonts w:ascii="Arial Narrow" w:eastAsia="Times New Roman" w:hAnsi="Arial Narrow"/>
      <w:sz w:val="20"/>
      <w:szCs w:val="20"/>
      <w:lang w:val="en-US" w:eastAsia="ar-SA"/>
    </w:rPr>
  </w:style>
  <w:style w:type="character" w:customStyle="1" w:styleId="Hyperlink0">
    <w:name w:val="Hyperlink.0"/>
    <w:rPr>
      <w:color w:val="0000FF"/>
      <w:sz w:val="22"/>
      <w:szCs w:val="22"/>
      <w:u w:val="single" w:color="0000FF"/>
    </w:rPr>
  </w:style>
  <w:style w:type="paragraph" w:customStyle="1" w:styleId="Normale12">
    <w:name w:val="Normale12"/>
    <w:pPr>
      <w:pBdr>
        <w:top w:val="nil"/>
        <w:left w:val="nil"/>
        <w:bottom w:val="nil"/>
        <w:right w:val="nil"/>
        <w:between w:val="nil"/>
        <w:bar w:val="nil"/>
      </w:pBdr>
      <w:jc w:val="both"/>
    </w:pPr>
    <w:rPr>
      <w:rFonts w:ascii="Arial" w:eastAsia="Arial Unicode MS" w:hAnsi="Arial Unicode MS" w:cs="Arial Unicode MS"/>
      <w:color w:val="000000"/>
      <w:sz w:val="24"/>
      <w:szCs w:val="24"/>
      <w:u w:color="000000"/>
      <w:bdr w:val="nil"/>
    </w:rPr>
  </w:style>
  <w:style w:type="paragraph" w:customStyle="1" w:styleId="Intestazioneepidipagina">
    <w:name w:val="Intestazione e piè di pagin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Stiletabella2A">
    <w:name w:val="Stile tabella 2 A"/>
    <w:pPr>
      <w:pBdr>
        <w:top w:val="nil"/>
        <w:left w:val="nil"/>
        <w:bottom w:val="nil"/>
        <w:right w:val="nil"/>
        <w:between w:val="nil"/>
        <w:bar w:val="nil"/>
      </w:pBdr>
      <w:spacing w:after="200" w:line="276" w:lineRule="auto"/>
    </w:pPr>
    <w:rPr>
      <w:rFonts w:ascii="Helvetica" w:eastAsia="Arial Unicode MS" w:hAnsi="Arial Unicode MS" w:cs="Arial Unicode MS"/>
      <w:color w:val="000000"/>
      <w:u w:color="000000"/>
      <w:bdr w:val="nil"/>
    </w:rPr>
  </w:style>
  <w:style w:type="character" w:customStyle="1" w:styleId="TestofumettoCarattere">
    <w:name w:val="Testo fumetto Carattere"/>
    <w:semiHidden/>
    <w:rPr>
      <w:rFonts w:ascii="Tahoma" w:eastAsia="Times New Roman" w:hAnsi="Tahoma" w:cs="Times"/>
      <w:sz w:val="16"/>
      <w:szCs w:val="16"/>
    </w:rPr>
  </w:style>
  <w:style w:type="paragraph" w:customStyle="1" w:styleId="Stiletabella1">
    <w:name w:val="Stile tabella 1"/>
    <w:pPr>
      <w:pBdr>
        <w:top w:val="nil"/>
        <w:left w:val="nil"/>
        <w:bottom w:val="nil"/>
        <w:right w:val="nil"/>
        <w:between w:val="nil"/>
        <w:bar w:val="nil"/>
      </w:pBdr>
    </w:pPr>
    <w:rPr>
      <w:rFonts w:ascii="Helvetica" w:eastAsia="Helvetica" w:hAnsi="Helvetica" w:cs="Helvetica"/>
      <w:b/>
      <w:bCs/>
      <w:color w:val="000000"/>
      <w:bdr w:val="nil"/>
    </w:rPr>
  </w:style>
  <w:style w:type="paragraph" w:customStyle="1" w:styleId="Didefault">
    <w:name w:val="Di default"/>
    <w:pPr>
      <w:pBdr>
        <w:top w:val="nil"/>
        <w:left w:val="nil"/>
        <w:bottom w:val="nil"/>
        <w:right w:val="nil"/>
        <w:between w:val="nil"/>
        <w:bar w:val="nil"/>
      </w:pBdr>
    </w:pPr>
    <w:rPr>
      <w:rFonts w:ascii="Helvetica" w:eastAsia="Helvetica" w:hAnsi="Helvetica" w:cs="Helvetica"/>
      <w:color w:val="000000"/>
      <w:sz w:val="22"/>
      <w:szCs w:val="22"/>
      <w:bdr w:val="nil"/>
    </w:rPr>
  </w:style>
  <w:style w:type="paragraph" w:customStyle="1" w:styleId="Stiletabella2">
    <w:name w:val="Stile tabella 2"/>
    <w:pPr>
      <w:pBdr>
        <w:top w:val="nil"/>
        <w:left w:val="nil"/>
        <w:bottom w:val="nil"/>
        <w:right w:val="nil"/>
        <w:between w:val="nil"/>
        <w:bar w:val="nil"/>
      </w:pBdr>
    </w:pPr>
    <w:rPr>
      <w:rFonts w:ascii="Helvetica" w:eastAsia="Helvetica" w:hAnsi="Helvetica" w:cs="Helvetica"/>
      <w:color w:val="000000"/>
      <w:bdr w:val="nil"/>
    </w:rPr>
  </w:style>
  <w:style w:type="character" w:customStyle="1" w:styleId="TestocommentoCarattere">
    <w:name w:val="Testo commento Carattere"/>
    <w:semiHidden/>
    <w:rPr>
      <w:rFonts w:eastAsia="Times New Roman"/>
    </w:rPr>
  </w:style>
  <w:style w:type="paragraph" w:customStyle="1" w:styleId="CorpoA">
    <w:name w:val="Corpo A"/>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paragraph" w:customStyle="1" w:styleId="Corpo">
    <w:name w:val="Corpo"/>
    <w:pPr>
      <w:pBdr>
        <w:top w:val="nil"/>
        <w:left w:val="nil"/>
        <w:bottom w:val="nil"/>
        <w:right w:val="nil"/>
        <w:between w:val="nil"/>
        <w:bar w:val="nil"/>
      </w:pBdr>
    </w:pPr>
    <w:rPr>
      <w:rFonts w:eastAsia="Times New Roman"/>
      <w:color w:val="000000"/>
      <w:sz w:val="24"/>
      <w:szCs w:val="24"/>
      <w:u w:color="000000"/>
      <w:bdr w:val="nil"/>
    </w:rPr>
  </w:style>
  <w:style w:type="paragraph" w:styleId="Sommario2">
    <w:name w:val="toc 2"/>
    <w:basedOn w:val="Normale"/>
    <w:next w:val="Normale"/>
    <w:autoRedefine/>
    <w:semiHidden/>
    <w:pPr>
      <w:spacing w:before="240"/>
    </w:pPr>
    <w:rPr>
      <w:b/>
      <w:bCs/>
    </w:rPr>
  </w:style>
  <w:style w:type="paragraph" w:styleId="Sommario4">
    <w:name w:val="toc 4"/>
    <w:basedOn w:val="Normale"/>
    <w:next w:val="Normale"/>
    <w:autoRedefine/>
    <w:semiHidden/>
    <w:pPr>
      <w:ind w:left="480"/>
    </w:pPr>
  </w:style>
  <w:style w:type="paragraph" w:styleId="Sommario5">
    <w:name w:val="toc 5"/>
    <w:basedOn w:val="Normale"/>
    <w:next w:val="Normale"/>
    <w:autoRedefine/>
    <w:semiHidden/>
    <w:pPr>
      <w:ind w:left="720"/>
    </w:pPr>
  </w:style>
  <w:style w:type="paragraph" w:styleId="Sommario6">
    <w:name w:val="toc 6"/>
    <w:basedOn w:val="Normale"/>
    <w:next w:val="Normale"/>
    <w:autoRedefine/>
    <w:semiHidden/>
    <w:pPr>
      <w:ind w:left="960"/>
    </w:pPr>
  </w:style>
  <w:style w:type="paragraph" w:styleId="Sommario7">
    <w:name w:val="toc 7"/>
    <w:basedOn w:val="Normale"/>
    <w:next w:val="Normale"/>
    <w:autoRedefine/>
    <w:semiHidden/>
    <w:pPr>
      <w:ind w:left="1200"/>
    </w:pPr>
  </w:style>
  <w:style w:type="paragraph" w:styleId="Sommario8">
    <w:name w:val="toc 8"/>
    <w:basedOn w:val="Normale"/>
    <w:next w:val="Normale"/>
    <w:autoRedefine/>
    <w:semiHidden/>
    <w:pPr>
      <w:ind w:left="1440"/>
    </w:pPr>
  </w:style>
  <w:style w:type="paragraph" w:styleId="Sommario9">
    <w:name w:val="toc 9"/>
    <w:basedOn w:val="Normale"/>
    <w:next w:val="Normale"/>
    <w:autoRedefine/>
    <w:semiHidden/>
    <w:pPr>
      <w:ind w:left="1680"/>
    </w:pPr>
  </w:style>
  <w:style w:type="character" w:customStyle="1" w:styleId="Heading1Char">
    <w:name w:val="Heading 1 Char"/>
    <w:rPr>
      <w:rFonts w:ascii="Cambria" w:hAnsi="Cambria" w:cs="Times New Roman"/>
      <w:b/>
      <w:bCs/>
      <w:color w:val="000000"/>
      <w:kern w:val="32"/>
      <w:sz w:val="32"/>
      <w:szCs w:val="32"/>
      <w:u w:color="000000"/>
    </w:rPr>
  </w:style>
  <w:style w:type="character" w:customStyle="1" w:styleId="Heading3Char">
    <w:name w:val="Heading 3 Char"/>
    <w:rPr>
      <w:rFonts w:ascii="Cambria" w:hAnsi="Cambria" w:cs="Times New Roman"/>
      <w:b/>
      <w:bCs/>
      <w:color w:val="000000"/>
      <w:sz w:val="26"/>
      <w:szCs w:val="26"/>
      <w:u w:color="000000"/>
    </w:rPr>
  </w:style>
  <w:style w:type="character" w:customStyle="1" w:styleId="BodyText3Char">
    <w:name w:val="Body Text 3 Char"/>
    <w:rPr>
      <w:rFonts w:ascii="Times New Roman" w:hAnsi="Times New Roman" w:cs="Times New Roman"/>
      <w:color w:val="000000"/>
      <w:sz w:val="16"/>
      <w:szCs w:val="16"/>
      <w:u w:color="000000"/>
    </w:rPr>
  </w:style>
  <w:style w:type="paragraph" w:customStyle="1" w:styleId="Rientrocorpodeltesto1">
    <w:name w:val="Rientro corpo del testo1"/>
    <w:basedOn w:val="Normale"/>
    <w:pPr>
      <w:pBdr>
        <w:top w:val="none" w:sz="96" w:space="31" w:color="FFFFFF" w:shadow="1" w:frame="1"/>
        <w:left w:val="none" w:sz="96" w:space="31" w:color="FFFFFF" w:shadow="1" w:frame="1"/>
        <w:bottom w:val="none" w:sz="96" w:space="31" w:color="FFFFFF" w:shadow="1" w:frame="1"/>
        <w:right w:val="none" w:sz="96" w:space="31" w:color="FFFFFF" w:shadow="1" w:frame="1"/>
      </w:pBdr>
      <w:ind w:left="340"/>
      <w:jc w:val="both"/>
    </w:pPr>
    <w:rPr>
      <w:rFonts w:ascii="Arial" w:eastAsia="Times New Roman" w:hAnsi="Arial" w:cs="Arial"/>
      <w:color w:val="000000"/>
      <w:u w:color="000000"/>
      <w:lang w:eastAsia="it-IT"/>
    </w:rPr>
  </w:style>
  <w:style w:type="character" w:customStyle="1" w:styleId="BodyTextIndentChar">
    <w:name w:val="Body Text Indent Char"/>
    <w:rPr>
      <w:rFonts w:ascii="Times New Roman" w:hAnsi="Times New Roman" w:cs="Times New Roman"/>
      <w:color w:val="000000"/>
      <w:sz w:val="20"/>
      <w:szCs w:val="20"/>
      <w:u w:color="000000"/>
    </w:rPr>
  </w:style>
  <w:style w:type="character" w:customStyle="1" w:styleId="BodyText2Char">
    <w:name w:val="Body Text 2 Char"/>
    <w:rPr>
      <w:rFonts w:ascii="Times New Roman" w:hAnsi="Times New Roman" w:cs="Times New Roman"/>
      <w:color w:val="000000"/>
      <w:sz w:val="20"/>
      <w:szCs w:val="20"/>
      <w:u w:color="000000"/>
    </w:rPr>
  </w:style>
  <w:style w:type="character" w:customStyle="1" w:styleId="Nessuno">
    <w:name w:val="Nessuno"/>
  </w:style>
  <w:style w:type="character" w:customStyle="1" w:styleId="BodyTextChar">
    <w:name w:val="Body Text Char"/>
    <w:rPr>
      <w:rFonts w:ascii="Times New Roman" w:hAnsi="Times New Roman" w:cs="Times New Roman"/>
      <w:color w:val="000000"/>
      <w:sz w:val="20"/>
      <w:szCs w:val="20"/>
      <w:u w:color="000000"/>
    </w:rPr>
  </w:style>
  <w:style w:type="character" w:customStyle="1" w:styleId="HeaderChar">
    <w:name w:val="Header Char"/>
    <w:rPr>
      <w:rFonts w:ascii="Times New Roman" w:hAnsi="Times New Roman" w:cs="Times New Roman"/>
      <w:color w:val="000000"/>
      <w:u w:color="000000"/>
    </w:rPr>
  </w:style>
  <w:style w:type="character" w:customStyle="1" w:styleId="FooterChar">
    <w:name w:val="Footer Char"/>
    <w:rPr>
      <w:rFonts w:ascii="Times New Roman" w:hAnsi="Times New Roman" w:cs="Times New Roman"/>
      <w:color w:val="000000"/>
      <w:u w:color="000000"/>
    </w:rPr>
  </w:style>
  <w:style w:type="character" w:customStyle="1" w:styleId="Titolo3Carattere">
    <w:name w:val="Titolo 3 Carattere"/>
    <w:locked/>
    <w:rPr>
      <w:b/>
      <w:color w:val="0000FF"/>
      <w:sz w:val="24"/>
      <w:lang w:val="it-IT" w:eastAsia="it-IT" w:bidi="ar-SA"/>
    </w:rPr>
  </w:style>
  <w:style w:type="character" w:customStyle="1" w:styleId="PidipaginaCarattere">
    <w:name w:val="Piè di pagina Carattere"/>
    <w:uiPriority w:val="99"/>
    <w:rPr>
      <w:lang w:val="it-IT" w:eastAsia="it-IT" w:bidi="ar-SA"/>
    </w:rPr>
  </w:style>
  <w:style w:type="character" w:customStyle="1" w:styleId="breadcrumbspathway">
    <w:name w:val="breadcrumbs pathway"/>
    <w:basedOn w:val="Carpredefinitoparagrafo"/>
  </w:style>
  <w:style w:type="character" w:styleId="Enfasigrassetto">
    <w:name w:val="Strong"/>
    <w:qFormat/>
    <w:rPr>
      <w:b/>
      <w:bCs/>
    </w:rPr>
  </w:style>
  <w:style w:type="character" w:customStyle="1" w:styleId="RientrocorpodeltestoCarattere">
    <w:name w:val="Rientro corpo del testo Carattere"/>
    <w:semiHidden/>
    <w:rPr>
      <w:rFonts w:ascii="Arial" w:hAnsi="Arial"/>
      <w:sz w:val="24"/>
    </w:rPr>
  </w:style>
  <w:style w:type="character" w:customStyle="1" w:styleId="Corpodeltesto2Carattere">
    <w:name w:val="Corpo del testo 2 Carattere"/>
    <w:basedOn w:val="Carpredefinitoparagrafo"/>
  </w:style>
  <w:style w:type="character" w:styleId="Enfasicorsivo">
    <w:name w:val="Emphasis"/>
    <w:qFormat/>
    <w:rPr>
      <w:i/>
      <w:iCs/>
    </w:rPr>
  </w:style>
  <w:style w:type="character" w:styleId="Collegamentovisitato">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cid:image001.png@01DA94C5.085928E0" TargetMode="External"/><Relationship Id="rId2" Type="http://schemas.openxmlformats.org/officeDocument/2006/relationships/image" Target="media/image2.emf"/><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B7939-2A56-4411-B338-F7267F198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1956</Words>
  <Characters>12823</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ALLEGATO A)</vt:lpstr>
    </vt:vector>
  </TitlesOfParts>
  <Company>Regione Liguria</Company>
  <LinksUpToDate>false</LinksUpToDate>
  <CharactersWithSpaces>14750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subject/>
  <dc:creator>Emilio Nori</dc:creator>
  <cp:keywords/>
  <cp:lastModifiedBy>Katiuscia Di Meo</cp:lastModifiedBy>
  <cp:revision>6</cp:revision>
  <cp:lastPrinted>2024-11-04T10:34:00Z</cp:lastPrinted>
  <dcterms:created xsi:type="dcterms:W3CDTF">2024-05-21T08:52:00Z</dcterms:created>
  <dcterms:modified xsi:type="dcterms:W3CDTF">2024-11-04T10:34:00Z</dcterms:modified>
</cp:coreProperties>
</file>